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27A59" w14:textId="77777777" w:rsidR="00BC2409" w:rsidRPr="00A745EA" w:rsidRDefault="00BC2409" w:rsidP="00BC2409">
      <w:pPr>
        <w:pStyle w:val="Zwykytekst1"/>
        <w:tabs>
          <w:tab w:val="left" w:pos="426"/>
        </w:tabs>
        <w:autoSpaceDE w:val="0"/>
        <w:spacing w:after="120" w:line="276" w:lineRule="auto"/>
        <w:ind w:left="360"/>
        <w:jc w:val="right"/>
        <w:rPr>
          <w:rFonts w:asciiTheme="minorHAnsi" w:hAnsiTheme="minorHAnsi"/>
          <w:b/>
        </w:rPr>
      </w:pPr>
      <w:r w:rsidRPr="00A745EA">
        <w:rPr>
          <w:rFonts w:asciiTheme="minorHAnsi" w:hAnsiTheme="minorHAnsi"/>
          <w:b/>
        </w:rPr>
        <w:t>Załącznik 1</w:t>
      </w:r>
      <w:r>
        <w:rPr>
          <w:rFonts w:asciiTheme="minorHAnsi" w:hAnsiTheme="minorHAnsi"/>
          <w:b/>
        </w:rPr>
        <w:t>E</w:t>
      </w:r>
      <w:r w:rsidRPr="00A745EA">
        <w:rPr>
          <w:rFonts w:asciiTheme="minorHAnsi" w:hAnsiTheme="minorHAnsi"/>
          <w:b/>
        </w:rPr>
        <w:t xml:space="preserve">  do formularza oferty</w:t>
      </w:r>
    </w:p>
    <w:p w14:paraId="0BEC5B5D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Dane Wykonawcy:</w:t>
      </w:r>
    </w:p>
    <w:p w14:paraId="0579A6A7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Nazwa: ……………………………………………………………………………………………….</w:t>
      </w:r>
    </w:p>
    <w:p w14:paraId="26FAFA0F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Adres siedziby Wykonawcy: …............................................................................................................</w:t>
      </w:r>
    </w:p>
    <w:p w14:paraId="0557DD6E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Kod: ……………Miasto: ……………………………Województwo: …………………………………Kraj: ………………………………</w:t>
      </w:r>
    </w:p>
    <w:p w14:paraId="16D67F7C" w14:textId="77777777" w:rsidR="00BC2409" w:rsidRDefault="00BC2409" w:rsidP="00BC2409">
      <w:pPr>
        <w:tabs>
          <w:tab w:val="left" w:pos="0"/>
          <w:tab w:val="left" w:pos="540"/>
        </w:tabs>
        <w:rPr>
          <w:rFonts w:asciiTheme="minorHAnsi" w:hAnsiTheme="minorHAnsi"/>
          <w:b/>
          <w:sz w:val="24"/>
        </w:rPr>
      </w:pPr>
    </w:p>
    <w:p w14:paraId="3DE56634" w14:textId="1F8EBD95" w:rsidR="00BC2409" w:rsidRDefault="00256615" w:rsidP="00BC2409">
      <w:pPr>
        <w:tabs>
          <w:tab w:val="left" w:pos="0"/>
          <w:tab w:val="left" w:pos="540"/>
        </w:tabs>
        <w:jc w:val="center"/>
        <w:rPr>
          <w:rFonts w:asciiTheme="minorHAnsi" w:hAnsiTheme="minorHAnsi" w:cstheme="minorHAnsi"/>
          <w:b/>
        </w:rPr>
      </w:pPr>
      <w:r w:rsidRPr="00B41250">
        <w:rPr>
          <w:rFonts w:asciiTheme="minorHAnsi" w:hAnsiTheme="minorHAnsi" w:cstheme="minorHAnsi"/>
          <w:b/>
        </w:rPr>
        <w:t xml:space="preserve">PAKIET </w:t>
      </w:r>
      <w:r>
        <w:rPr>
          <w:rFonts w:asciiTheme="minorHAnsi" w:hAnsiTheme="minorHAnsi" w:cstheme="minorHAnsi"/>
          <w:b/>
        </w:rPr>
        <w:t>V</w:t>
      </w:r>
      <w:r w:rsidRPr="00A745EA">
        <w:rPr>
          <w:rFonts w:asciiTheme="minorHAnsi" w:hAnsiTheme="minorHAnsi"/>
          <w:b/>
          <w:sz w:val="24"/>
        </w:rPr>
        <w:t xml:space="preserve"> </w:t>
      </w:r>
      <w:r>
        <w:rPr>
          <w:rFonts w:asciiTheme="minorHAnsi" w:hAnsiTheme="minorHAnsi"/>
          <w:b/>
          <w:sz w:val="24"/>
        </w:rPr>
        <w:t xml:space="preserve">- </w:t>
      </w:r>
      <w:r w:rsidR="00BC2409" w:rsidRPr="00A745EA">
        <w:rPr>
          <w:rFonts w:asciiTheme="minorHAnsi" w:hAnsiTheme="minorHAnsi"/>
          <w:b/>
          <w:sz w:val="24"/>
        </w:rPr>
        <w:t xml:space="preserve">FORMULARZ </w:t>
      </w:r>
      <w:r w:rsidR="00BC2409">
        <w:rPr>
          <w:rFonts w:asciiTheme="minorHAnsi" w:hAnsiTheme="minorHAnsi"/>
          <w:b/>
          <w:sz w:val="24"/>
        </w:rPr>
        <w:t>ASORTYMENTOWO-</w:t>
      </w:r>
      <w:r w:rsidR="00BC2409" w:rsidRPr="00A745EA">
        <w:rPr>
          <w:rFonts w:asciiTheme="minorHAnsi" w:hAnsiTheme="minorHAnsi"/>
          <w:b/>
          <w:sz w:val="24"/>
        </w:rPr>
        <w:t xml:space="preserve">CENOWY </w:t>
      </w:r>
    </w:p>
    <w:p w14:paraId="248EAE89" w14:textId="5FF0F4BB" w:rsidR="00BC2409" w:rsidRPr="00256615" w:rsidRDefault="00256615" w:rsidP="00BC2409">
      <w:pPr>
        <w:spacing w:line="256" w:lineRule="auto"/>
        <w:jc w:val="center"/>
        <w:rPr>
          <w:rFonts w:asciiTheme="minorHAnsi" w:hAnsiTheme="minorHAnsi" w:cstheme="minorHAnsi"/>
          <w:b/>
          <w:color w:val="2E74B5" w:themeColor="accent1" w:themeShade="BF"/>
          <w:sz w:val="22"/>
          <w:szCs w:val="22"/>
          <w:u w:val="single"/>
        </w:rPr>
      </w:pPr>
      <w:r w:rsidRPr="00256615">
        <w:rPr>
          <w:rFonts w:asciiTheme="minorHAnsi" w:hAnsiTheme="minorHAnsi" w:cstheme="minorHAnsi"/>
          <w:b/>
          <w:color w:val="2E74B5" w:themeColor="accent1" w:themeShade="BF"/>
          <w:sz w:val="22"/>
          <w:szCs w:val="22"/>
          <w:u w:val="single"/>
        </w:rPr>
        <w:t xml:space="preserve">ZESTAWY DO POBIERANIA UKKP METODĄ AUTOMATYCZNEJ TROMBAFEREZY, </w:t>
      </w:r>
      <w:r>
        <w:rPr>
          <w:rFonts w:asciiTheme="minorHAnsi" w:hAnsiTheme="minorHAnsi" w:cstheme="minorHAnsi"/>
          <w:b/>
          <w:color w:val="2E74B5" w:themeColor="accent1" w:themeShade="BF"/>
          <w:sz w:val="22"/>
          <w:szCs w:val="22"/>
          <w:u w:val="single"/>
        </w:rPr>
        <w:br/>
      </w:r>
      <w:r w:rsidRPr="00256615">
        <w:rPr>
          <w:rFonts w:asciiTheme="minorHAnsi" w:hAnsiTheme="minorHAnsi" w:cstheme="minorHAnsi"/>
          <w:b/>
          <w:color w:val="2E74B5" w:themeColor="accent1" w:themeShade="BF"/>
          <w:sz w:val="22"/>
          <w:szCs w:val="22"/>
          <w:u w:val="single"/>
        </w:rPr>
        <w:t>ZESTAWY DO TERAPEUTYCZNEJ WYMIANY OSOCZA NA POSIADANYCH PRZEZ ZAMAWIAJĄCEGO SEPARATORACH MCS+</w:t>
      </w:r>
    </w:p>
    <w:p w14:paraId="10CA88DA" w14:textId="77777777" w:rsidR="00BC2409" w:rsidRDefault="00BC2409" w:rsidP="00BC2409">
      <w:pPr>
        <w:pStyle w:val="Akapitzlist"/>
        <w:tabs>
          <w:tab w:val="left" w:pos="-180"/>
        </w:tabs>
        <w:ind w:left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F0C6D2" w14:textId="77777777" w:rsidR="00BC2409" w:rsidRDefault="00BC2409" w:rsidP="00BC2409">
      <w:pPr>
        <w:pStyle w:val="Akapitzlist"/>
        <w:tabs>
          <w:tab w:val="left" w:pos="-180"/>
        </w:tabs>
        <w:ind w:left="360"/>
        <w:jc w:val="both"/>
        <w:rPr>
          <w:rFonts w:asciiTheme="minorHAnsi" w:hAnsiTheme="minorHAnsi" w:cstheme="minorHAnsi"/>
          <w:b/>
        </w:rPr>
      </w:pPr>
      <w:r w:rsidRPr="00BF6A69">
        <w:rPr>
          <w:rFonts w:asciiTheme="minorHAnsi" w:hAnsiTheme="minorHAnsi" w:cstheme="minorHAnsi"/>
          <w:b/>
          <w:sz w:val="22"/>
          <w:szCs w:val="22"/>
          <w:u w:val="single"/>
        </w:rPr>
        <w:t xml:space="preserve">Pakiet </w:t>
      </w:r>
      <w:r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V</w:t>
      </w:r>
      <w:r w:rsidRPr="00BF6A69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Pr="00BF6A6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F6A69">
        <w:rPr>
          <w:rFonts w:asciiTheme="minorHAnsi" w:hAnsiTheme="minorHAnsi" w:cstheme="minorHAnsi"/>
          <w:b/>
        </w:rPr>
        <w:t>Oferta/ Nie dotyczy*</w:t>
      </w:r>
    </w:p>
    <w:p w14:paraId="640845E5" w14:textId="089E8AE5" w:rsidR="00BC2409" w:rsidRPr="00DE3FD6" w:rsidRDefault="00BC2409" w:rsidP="00DE3FD6">
      <w:pPr>
        <w:pStyle w:val="Akapitzlist"/>
        <w:tabs>
          <w:tab w:val="left" w:pos="-180"/>
        </w:tabs>
        <w:ind w:left="360"/>
        <w:jc w:val="both"/>
        <w:rPr>
          <w:b/>
          <w:lang w:val="pl-PL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1276"/>
        <w:gridCol w:w="1134"/>
        <w:gridCol w:w="1559"/>
        <w:gridCol w:w="1134"/>
        <w:gridCol w:w="1418"/>
      </w:tblGrid>
      <w:tr w:rsidR="00BC2409" w:rsidRPr="00BF6A69" w14:paraId="6880BD65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20741D5E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BF6A69">
              <w:rPr>
                <w:rFonts w:asciiTheme="minorHAnsi" w:hAnsiTheme="minorHAnsi" w:cstheme="minorHAnsi"/>
              </w:rPr>
              <w:t>Lp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219763DC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47DEB80D" w14:textId="1909DC3D" w:rsidR="00BC2409" w:rsidRPr="00BF6A69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 xml:space="preserve">Ilość </w:t>
            </w:r>
            <w:r>
              <w:rPr>
                <w:rFonts w:asciiTheme="minorHAnsi" w:hAnsiTheme="minorHAnsi" w:cstheme="minorHAnsi"/>
              </w:rPr>
              <w:t>zestawów/ sztuk</w:t>
            </w:r>
            <w:r w:rsidRPr="00BF6A69">
              <w:rPr>
                <w:rFonts w:asciiTheme="minorHAnsi" w:hAnsiTheme="minorHAnsi" w:cstheme="minorHAnsi"/>
              </w:rPr>
              <w:t xml:space="preserve"> </w:t>
            </w:r>
            <w:r w:rsidR="00B16B2D">
              <w:rPr>
                <w:rFonts w:asciiTheme="minorHAnsi" w:hAnsiTheme="minorHAnsi" w:cstheme="minorHAnsi"/>
              </w:rPr>
              <w:t>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4647AF5A" w14:textId="7B2C2FD9" w:rsidR="00BC2409" w:rsidRPr="00BF6A69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Cena netto za 1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471EE75C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netto za wskazaną 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079EA232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Stawka podatku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6BC10F9C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brutto za wskazaną ilość</w:t>
            </w:r>
          </w:p>
        </w:tc>
      </w:tr>
      <w:tr w:rsidR="00BC2409" w:rsidRPr="00207598" w14:paraId="4F2DCFC4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2DEEB0EC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3906106C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38B0CC09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1905613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49430AD1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5=3x4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2C02CDC4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029CA9E1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7=5+6</w:t>
            </w:r>
          </w:p>
        </w:tc>
      </w:tr>
      <w:tr w:rsidR="00BC2409" w:rsidRPr="00993B88" w14:paraId="29E83EB8" w14:textId="77777777" w:rsidTr="005F7968"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B88606F" w14:textId="77777777" w:rsidR="00BC2409" w:rsidRPr="00993B88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b/>
                <w:bCs/>
              </w:rPr>
            </w:pPr>
            <w:r w:rsidRPr="00993B88">
              <w:rPr>
                <w:b/>
                <w:bCs/>
              </w:rPr>
              <w:t>ZAMÓWIENIE PODSTAWOWE</w:t>
            </w:r>
          </w:p>
        </w:tc>
      </w:tr>
      <w:tr w:rsidR="006E4B7D" w:rsidRPr="00F63569" w14:paraId="371C3DBA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ADBC1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  <w:r w:rsidRPr="00F63569">
              <w:t>1</w:t>
            </w:r>
          </w:p>
          <w:p w14:paraId="148D5CD3" w14:textId="77777777" w:rsidR="006E4B7D" w:rsidRPr="00F63569" w:rsidRDefault="006E4B7D" w:rsidP="006E4B7D">
            <w:pPr>
              <w:tabs>
                <w:tab w:val="left" w:pos="360"/>
              </w:tabs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EB8BD" w14:textId="77777777" w:rsidR="006E4B7D" w:rsidRDefault="006E4B7D" w:rsidP="006E4B7D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Zestawy do pobierania UKKP metodą automatycznej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trombaferezy</w:t>
            </w:r>
            <w:proofErr w:type="spellEnd"/>
          </w:p>
          <w:p w14:paraId="3171D2F9" w14:textId="77777777" w:rsidR="006E4B7D" w:rsidRDefault="006E4B7D" w:rsidP="006E4B7D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Nazwa: ............................................</w:t>
            </w:r>
          </w:p>
          <w:p w14:paraId="76B769A7" w14:textId="77777777" w:rsidR="006E4B7D" w:rsidRDefault="006E4B7D" w:rsidP="006E4B7D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Producent: .......................................</w:t>
            </w:r>
          </w:p>
          <w:p w14:paraId="755D2BA4" w14:textId="77777777" w:rsidR="006E4B7D" w:rsidRDefault="006E4B7D" w:rsidP="006E4B7D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Kraj pochodzenia: ...........................</w:t>
            </w:r>
          </w:p>
          <w:p w14:paraId="12603C13" w14:textId="77777777" w:rsidR="006E4B7D" w:rsidRPr="00D23F44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Numer katalogowy: ........................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D645F" w14:textId="038A701C" w:rsidR="006E4B7D" w:rsidRPr="00F63569" w:rsidRDefault="006E4B7D" w:rsidP="006E4B7D">
            <w:pPr>
              <w:tabs>
                <w:tab w:val="left" w:pos="360"/>
              </w:tabs>
              <w:snapToGrid w:val="0"/>
              <w:jc w:val="center"/>
            </w:pPr>
            <w:r w:rsidRPr="0085716D">
              <w:t>696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03E37" w14:textId="0A22D89E" w:rsidR="006E4B7D" w:rsidRPr="008E0424" w:rsidRDefault="006E4B7D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BC8B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0DE04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1F7CC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6E4B7D" w:rsidRPr="00F63569" w14:paraId="0DA0AA87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8E2A2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B476E" w14:textId="77777777" w:rsidR="006E4B7D" w:rsidRDefault="006E4B7D" w:rsidP="006E4B7D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Zestawy do terapeutycznej wymiany osocza</w:t>
            </w:r>
          </w:p>
          <w:p w14:paraId="511013FD" w14:textId="77777777" w:rsidR="006E4B7D" w:rsidRDefault="006E4B7D" w:rsidP="006E4B7D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Nazwa: ............................................</w:t>
            </w:r>
          </w:p>
          <w:p w14:paraId="70DBA042" w14:textId="77777777" w:rsidR="006E4B7D" w:rsidRDefault="006E4B7D" w:rsidP="006E4B7D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Producent: .......................................</w:t>
            </w:r>
          </w:p>
          <w:p w14:paraId="349FEB87" w14:textId="77777777" w:rsidR="006E4B7D" w:rsidRDefault="006E4B7D" w:rsidP="006E4B7D">
            <w:pPr>
              <w:widowContro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Kraj pochodzenia: ...........................</w:t>
            </w:r>
          </w:p>
          <w:p w14:paraId="761B7514" w14:textId="77777777" w:rsidR="006E4B7D" w:rsidRPr="00D23F44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Numer katalogowy: ........................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774B5" w14:textId="70FB90D9" w:rsidR="006E4B7D" w:rsidRPr="00F63569" w:rsidRDefault="006E4B7D" w:rsidP="006E4B7D">
            <w:pPr>
              <w:tabs>
                <w:tab w:val="left" w:pos="360"/>
              </w:tabs>
              <w:snapToGrid w:val="0"/>
              <w:jc w:val="center"/>
            </w:pPr>
            <w:r>
              <w:t>160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501B9" w14:textId="75DCD0DB" w:rsidR="006E4B7D" w:rsidRDefault="006E4B7D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FD1FF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821E3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90425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837E05" w:rsidRPr="00F63569" w14:paraId="4C3B81B3" w14:textId="77777777" w:rsidTr="00837E05">
        <w:trPr>
          <w:trHeight w:val="321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19731861" w14:textId="22A09BE8" w:rsidR="00837E05" w:rsidRPr="008E0424" w:rsidRDefault="00837E05" w:rsidP="00837E05">
            <w:pPr>
              <w:tabs>
                <w:tab w:val="left" w:pos="360"/>
              </w:tabs>
              <w:snapToGrid w:val="0"/>
              <w:jc w:val="center"/>
            </w:pPr>
            <w:r w:rsidRPr="00B85B45">
              <w:rPr>
                <w:rFonts w:ascii="Calibri" w:hAnsi="Calibri" w:cs="Calibri"/>
                <w:b/>
                <w:sz w:val="22"/>
                <w:szCs w:val="22"/>
              </w:rPr>
              <w:t>Łączna wartość oferty, obejmująca ZAMÓWIENIE PODSTAWOWE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02F3" w14:textId="77777777" w:rsidR="00837E05" w:rsidRPr="00F63569" w:rsidRDefault="00837E05" w:rsidP="00837E05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D2D0994" w14:textId="77777777" w:rsidR="00837E05" w:rsidRPr="00F63569" w:rsidRDefault="00837E05" w:rsidP="00837E05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562C9" w14:textId="77777777" w:rsidR="00837E05" w:rsidRPr="00F63569" w:rsidRDefault="00837E05" w:rsidP="00837E05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837E05" w:rsidRPr="008E0424" w14:paraId="652E8EA5" w14:textId="77777777" w:rsidTr="005F7968">
        <w:trPr>
          <w:trHeight w:val="321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1EB9136" w14:textId="70A8DA7B" w:rsidR="00837E05" w:rsidRPr="008E0424" w:rsidRDefault="00837E05" w:rsidP="00837E05">
            <w:pPr>
              <w:tabs>
                <w:tab w:val="left" w:pos="360"/>
              </w:tabs>
              <w:snapToGrid w:val="0"/>
              <w:jc w:val="center"/>
            </w:pPr>
            <w:r w:rsidRPr="008E0424">
              <w:rPr>
                <w:rFonts w:ascii="Calibri" w:hAnsi="Calibri" w:cs="Calibri"/>
                <w:b/>
                <w:sz w:val="22"/>
                <w:szCs w:val="22"/>
              </w:rPr>
              <w:t>PRAWO OPCJI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 w:rsidRPr="00A372D6">
              <w:rPr>
                <w:rFonts w:ascii="Calibri" w:hAnsi="Calibri" w:cs="Calibri"/>
                <w:b/>
                <w:bCs/>
                <w:sz w:val="22"/>
                <w:szCs w:val="22"/>
              </w:rPr>
              <w:t>Zamawiający informuje, że przewiduje możliwość skorzystania z prawa opcji tzn. dodatkowych dostaw przedmiotu zamówienia w ilości do 20% zamówienia podstawowego</w:t>
            </w:r>
          </w:p>
        </w:tc>
      </w:tr>
      <w:tr w:rsidR="00837E05" w:rsidRPr="00F63569" w14:paraId="50B9AC93" w14:textId="77777777" w:rsidTr="006F556C">
        <w:trPr>
          <w:trHeight w:val="5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28730" w14:textId="77777777" w:rsidR="00837E05" w:rsidRPr="00F63569" w:rsidRDefault="00837E05" w:rsidP="00837E05">
            <w:pPr>
              <w:tabs>
                <w:tab w:val="left" w:pos="360"/>
              </w:tabs>
              <w:snapToGrid w:val="0"/>
              <w:jc w:val="both"/>
            </w:pPr>
            <w:r w:rsidRPr="00F63569">
              <w:t>1</w:t>
            </w:r>
          </w:p>
          <w:p w14:paraId="50AD10CE" w14:textId="77777777" w:rsidR="00837E05" w:rsidRPr="00F63569" w:rsidRDefault="00837E05" w:rsidP="00837E05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6BFD0" w14:textId="0C01959C" w:rsidR="00837E05" w:rsidRPr="008E0424" w:rsidRDefault="00837E05" w:rsidP="00837E05">
            <w:pPr>
              <w:tabs>
                <w:tab w:val="left" w:pos="360"/>
              </w:tabs>
              <w:snapToGrid w:val="0"/>
            </w:pPr>
            <w:r>
              <w:rPr>
                <w:rFonts w:asciiTheme="minorHAnsi" w:hAnsiTheme="minorHAnsi" w:cstheme="minorHAnsi"/>
                <w:bCs/>
              </w:rPr>
              <w:t>Wartość prawa opcji tj. 20 % zamówienia podstawowego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86B6" w14:textId="77777777" w:rsidR="00837E05" w:rsidRPr="00F63569" w:rsidRDefault="00837E05" w:rsidP="00837E05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1C4D1" w14:textId="77777777" w:rsidR="00837E05" w:rsidRPr="00F63569" w:rsidRDefault="00837E05" w:rsidP="00837E05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85174" w14:textId="77777777" w:rsidR="00837E05" w:rsidRPr="00F63569" w:rsidRDefault="00837E05" w:rsidP="00837E05">
            <w:pPr>
              <w:tabs>
                <w:tab w:val="left" w:pos="360"/>
              </w:tabs>
              <w:snapToGrid w:val="0"/>
              <w:jc w:val="both"/>
            </w:pPr>
          </w:p>
        </w:tc>
      </w:tr>
    </w:tbl>
    <w:p w14:paraId="2A52C523" w14:textId="77777777" w:rsidR="00B16B2D" w:rsidRPr="009B4A3E" w:rsidRDefault="00B16B2D" w:rsidP="00B16B2D">
      <w:pPr>
        <w:autoSpaceDE w:val="0"/>
        <w:autoSpaceDN w:val="0"/>
        <w:adjustRightInd w:val="0"/>
        <w:ind w:firstLine="142"/>
        <w:contextualSpacing/>
        <w:jc w:val="both"/>
        <w:rPr>
          <w:rFonts w:asciiTheme="minorHAnsi" w:hAnsiTheme="minorHAnsi" w:cstheme="minorHAnsi"/>
          <w:b/>
          <w:i/>
          <w:iCs/>
        </w:rPr>
      </w:pPr>
      <w:r w:rsidRPr="009B4A3E">
        <w:rPr>
          <w:rFonts w:asciiTheme="minorHAnsi" w:hAnsiTheme="minorHAnsi" w:cstheme="minorHAnsi"/>
          <w:i/>
          <w:iCs/>
        </w:rPr>
        <w:t>**podana w ofercie ilość asortymentu służy do porównania ofert.</w:t>
      </w:r>
    </w:p>
    <w:p w14:paraId="55CCF642" w14:textId="77777777" w:rsidR="00BC2409" w:rsidRDefault="00BC2409" w:rsidP="00BC2409">
      <w:pPr>
        <w:pStyle w:val="Akapitzlist"/>
        <w:tabs>
          <w:tab w:val="left" w:pos="-180"/>
        </w:tabs>
        <w:ind w:left="360"/>
        <w:jc w:val="both"/>
        <w:rPr>
          <w:rFonts w:asciiTheme="minorHAnsi" w:hAnsiTheme="minorHAnsi" w:cstheme="minorHAnsi"/>
          <w:b/>
          <w:lang w:val="pl-PL"/>
        </w:rPr>
      </w:pPr>
    </w:p>
    <w:p w14:paraId="0CC5A55C" w14:textId="2EE494E4" w:rsidR="00BC2409" w:rsidRPr="00880383" w:rsidRDefault="00880383" w:rsidP="00BC2409">
      <w:pPr>
        <w:snapToGrid w:val="0"/>
        <w:jc w:val="both"/>
        <w:rPr>
          <w:rFonts w:asciiTheme="minorHAnsi" w:hAnsiTheme="minorHAnsi" w:cstheme="minorHAnsi"/>
          <w:b/>
          <w:bCs/>
        </w:rPr>
      </w:pPr>
      <w:r w:rsidRPr="00880383">
        <w:rPr>
          <w:rFonts w:asciiTheme="minorHAnsi" w:hAnsiTheme="minorHAnsi" w:cstheme="minorHAnsi"/>
          <w:b/>
          <w:bCs/>
        </w:rPr>
        <w:t>OŚWIADCZENIA NIEZBĘDNE DO UZYSKANIA PUNKTÓW W POZACENOWYCH KRYTERIACH OCENY OFERT:</w:t>
      </w:r>
    </w:p>
    <w:p w14:paraId="1565685B" w14:textId="77777777" w:rsidR="00BC2409" w:rsidRPr="0028053C" w:rsidRDefault="00BC2409" w:rsidP="00BC2409">
      <w:pPr>
        <w:snapToGrid w:val="0"/>
        <w:jc w:val="both"/>
        <w:rPr>
          <w:rFonts w:asciiTheme="minorHAnsi" w:hAnsiTheme="minorHAnsi" w:cstheme="minorHAnsi"/>
        </w:rPr>
      </w:pPr>
    </w:p>
    <w:p w14:paraId="6DD73E95" w14:textId="77777777" w:rsidR="00880383" w:rsidRDefault="00BC2409" w:rsidP="00880383">
      <w:pPr>
        <w:pStyle w:val="Akapitzlist"/>
        <w:numPr>
          <w:ilvl w:val="0"/>
          <w:numId w:val="20"/>
        </w:numPr>
        <w:snapToGrid w:val="0"/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880383">
        <w:rPr>
          <w:rFonts w:asciiTheme="minorHAnsi" w:hAnsiTheme="minorHAnsi" w:cstheme="minorHAnsi"/>
          <w:b/>
        </w:rPr>
        <w:t xml:space="preserve">Oświadczamy, że termin realizacji dostawy cząstkowej wynosi: ………………………dni roboczych </w:t>
      </w:r>
    </w:p>
    <w:p w14:paraId="20DA088E" w14:textId="013F20BA" w:rsidR="00BC2409" w:rsidRPr="00880383" w:rsidRDefault="00BC2409" w:rsidP="00880383">
      <w:pPr>
        <w:pStyle w:val="Akapitzlist"/>
        <w:numPr>
          <w:ilvl w:val="0"/>
          <w:numId w:val="20"/>
        </w:numPr>
        <w:snapToGrid w:val="0"/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880383">
        <w:rPr>
          <w:rFonts w:asciiTheme="minorHAnsi" w:hAnsiTheme="minorHAnsi" w:cstheme="minorHAnsi"/>
          <w:b/>
        </w:rPr>
        <w:t xml:space="preserve">Oświadczamy, że termin ważności </w:t>
      </w:r>
      <w:r w:rsidRPr="00880383">
        <w:rPr>
          <w:rFonts w:asciiTheme="minorHAnsi" w:hAnsiTheme="minorHAnsi" w:cstheme="minorHAnsi"/>
          <w:b/>
          <w:lang w:val="pl-PL"/>
        </w:rPr>
        <w:t xml:space="preserve">zestawów </w:t>
      </w:r>
      <w:r w:rsidRPr="00880383">
        <w:rPr>
          <w:rFonts w:asciiTheme="minorHAnsi" w:hAnsiTheme="minorHAnsi" w:cstheme="minorHAnsi"/>
          <w:b/>
        </w:rPr>
        <w:t xml:space="preserve">wynosi: ………………………miesięcy od daty dostawy. </w:t>
      </w:r>
    </w:p>
    <w:p w14:paraId="3C9F3009" w14:textId="77777777" w:rsidR="00BC2409" w:rsidRPr="00A745EA" w:rsidRDefault="00BC2409" w:rsidP="00BC2409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  <w:lang w:val="pl-PL"/>
        </w:rPr>
      </w:pPr>
      <w:r w:rsidRPr="00A745EA">
        <w:rPr>
          <w:rFonts w:asciiTheme="minorHAnsi" w:hAnsiTheme="minorHAnsi"/>
          <w:sz w:val="18"/>
          <w:szCs w:val="18"/>
          <w:lang w:val="pl-PL"/>
        </w:rPr>
        <w:t>* niepotrzebne skreślić</w:t>
      </w:r>
    </w:p>
    <w:p w14:paraId="7BD0687A" w14:textId="77777777" w:rsidR="00BC2409" w:rsidRPr="001858A7" w:rsidRDefault="00BC2409" w:rsidP="00BC2409">
      <w:pPr>
        <w:rPr>
          <w:i/>
        </w:rPr>
      </w:pPr>
      <w:r w:rsidRPr="001858A7">
        <w:rPr>
          <w:i/>
        </w:rPr>
        <w:t xml:space="preserve">    </w:t>
      </w:r>
    </w:p>
    <w:p w14:paraId="52D612D3" w14:textId="77777777" w:rsidR="00BC2409" w:rsidRPr="00A745EA" w:rsidRDefault="00BC2409" w:rsidP="00BC2409">
      <w:pPr>
        <w:pStyle w:val="Akapitzlist"/>
        <w:ind w:left="2148" w:firstLine="684"/>
        <w:jc w:val="center"/>
        <w:rPr>
          <w:rFonts w:asciiTheme="minorHAnsi" w:hAnsiTheme="minorHAnsi" w:cs="Calibri"/>
          <w:i/>
        </w:rPr>
      </w:pPr>
      <w:r w:rsidRPr="00A745EA">
        <w:rPr>
          <w:rFonts w:asciiTheme="minorHAnsi" w:hAnsiTheme="minorHAnsi" w:cs="Calibri"/>
          <w:i/>
        </w:rPr>
        <w:t>Dokument należy podpisać elektronicznie zgodnie z wymaganiami SWZ</w:t>
      </w:r>
    </w:p>
    <w:p w14:paraId="799D0C87" w14:textId="0626ECC8" w:rsidR="00BC2409" w:rsidRDefault="00BC2409" w:rsidP="00BC2409">
      <w:pPr>
        <w:spacing w:after="160" w:line="259" w:lineRule="auto"/>
        <w:rPr>
          <w:rFonts w:asciiTheme="minorHAnsi" w:hAnsiTheme="minorHAnsi" w:cs="Calibri"/>
          <w:i/>
        </w:rPr>
      </w:pPr>
    </w:p>
    <w:sectPr w:rsidR="00BC2409" w:rsidSect="00E63539">
      <w:headerReference w:type="default" r:id="rId8"/>
      <w:footerReference w:type="default" r:id="rId9"/>
      <w:pgSz w:w="11906" w:h="16838"/>
      <w:pgMar w:top="851" w:right="1133" w:bottom="426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DD290" w14:textId="77777777" w:rsidR="000B7532" w:rsidRDefault="000B7532" w:rsidP="007F6B33">
      <w:r>
        <w:separator/>
      </w:r>
    </w:p>
  </w:endnote>
  <w:endnote w:type="continuationSeparator" w:id="0">
    <w:p w14:paraId="47413405" w14:textId="77777777" w:rsidR="000B7532" w:rsidRDefault="000B7532" w:rsidP="007F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83167"/>
      <w:docPartObj>
        <w:docPartGallery w:val="Page Numbers (Bottom of Page)"/>
        <w:docPartUnique/>
      </w:docPartObj>
    </w:sdtPr>
    <w:sdtEndPr/>
    <w:sdtContent>
      <w:p w14:paraId="2243AA77" w14:textId="3202F18B" w:rsidR="000B7532" w:rsidRDefault="000B75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840">
          <w:rPr>
            <w:noProof/>
          </w:rPr>
          <w:t>21</w:t>
        </w:r>
        <w:r>
          <w:fldChar w:fldCharType="end"/>
        </w:r>
      </w:p>
    </w:sdtContent>
  </w:sdt>
  <w:p w14:paraId="6A6A234C" w14:textId="77777777" w:rsidR="000B7532" w:rsidRDefault="000B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599C" w14:textId="77777777" w:rsidR="000B7532" w:rsidRDefault="000B7532" w:rsidP="007F6B33">
      <w:r>
        <w:separator/>
      </w:r>
    </w:p>
  </w:footnote>
  <w:footnote w:type="continuationSeparator" w:id="0">
    <w:p w14:paraId="45646F93" w14:textId="77777777" w:rsidR="000B7532" w:rsidRDefault="000B7532" w:rsidP="007F6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F3DD6" w14:textId="5913713E" w:rsidR="000B7532" w:rsidRPr="00BF455A" w:rsidRDefault="000B7532">
    <w:pPr>
      <w:pStyle w:val="Nagwek"/>
      <w:rPr>
        <w:lang w:val="pl-PL"/>
      </w:rPr>
    </w:pPr>
    <w:r w:rsidRPr="00457068">
      <w:rPr>
        <w:rFonts w:ascii="Arial" w:hAnsi="Arial" w:cs="Arial"/>
        <w:sz w:val="16"/>
        <w:szCs w:val="16"/>
      </w:rPr>
      <w:t>Nr postępowania</w:t>
    </w:r>
    <w:r>
      <w:rPr>
        <w:rFonts w:ascii="Arial" w:hAnsi="Arial" w:cs="Arial"/>
        <w:b/>
        <w:sz w:val="20"/>
        <w:szCs w:val="16"/>
        <w:lang w:val="pl-PL"/>
      </w:rPr>
      <w:t xml:space="preserve"> </w:t>
    </w:r>
    <w:r w:rsidR="00BB4116">
      <w:rPr>
        <w:rFonts w:ascii="Arial" w:hAnsi="Arial" w:cs="Arial"/>
        <w:b/>
        <w:sz w:val="20"/>
        <w:szCs w:val="16"/>
        <w:lang w:val="pl-PL"/>
      </w:rPr>
      <w:t>9</w:t>
    </w:r>
    <w:r>
      <w:rPr>
        <w:rFonts w:ascii="Arial" w:hAnsi="Arial" w:cs="Arial"/>
        <w:b/>
        <w:sz w:val="20"/>
        <w:szCs w:val="16"/>
        <w:lang w:val="pl-PL"/>
      </w:rPr>
      <w:t>/ZP</w:t>
    </w:r>
    <w:r w:rsidRPr="00493EBE">
      <w:rPr>
        <w:rFonts w:ascii="Arial" w:hAnsi="Arial" w:cs="Arial"/>
        <w:b/>
        <w:sz w:val="20"/>
        <w:szCs w:val="16"/>
      </w:rPr>
      <w:t>/202</w:t>
    </w:r>
    <w:r>
      <w:rPr>
        <w:rFonts w:ascii="Arial" w:hAnsi="Arial" w:cs="Arial"/>
        <w:b/>
        <w:sz w:val="20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567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color w:val="000000"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sz w:val="22"/>
        <w:szCs w:val="22"/>
        <w:lang w:eastAsia="en-U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DFCAEB5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7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C"/>
    <w:multiLevelType w:val="multilevel"/>
    <w:tmpl w:val="BFB05E4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abstractNum w:abstractNumId="11" w15:restartNumberingAfterBreak="0">
    <w:nsid w:val="0000000F"/>
    <w:multiLevelType w:val="singleLevel"/>
    <w:tmpl w:val="0000000F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2"/>
        <w:szCs w:val="22"/>
        <w:lang w:eastAsia="pl-PL"/>
      </w:r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</w:abstractNum>
  <w:abstractNum w:abstractNumId="14" w15:restartNumberingAfterBreak="0">
    <w:nsid w:val="00000012"/>
    <w:multiLevelType w:val="multilevel"/>
    <w:tmpl w:val="8F7C05BA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-426"/>
        </w:tabs>
        <w:ind w:left="464" w:hanging="180"/>
      </w:pPr>
      <w:rPr>
        <w:rFonts w:ascii="Times New Roman" w:eastAsia="Times New Roman" w:hAnsi="Times New Roman" w:cs="Times New Roman"/>
        <w:i w:val="0"/>
        <w:color w:val="auto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6" w15:restartNumberingAfterBreak="0">
    <w:nsid w:val="00000015"/>
    <w:multiLevelType w:val="multilevel"/>
    <w:tmpl w:val="00000015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540"/>
      </w:pPr>
      <w:rPr>
        <w:rFonts w:ascii="Times New Roman" w:eastAsia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1" w:hanging="361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</w:abstractNum>
  <w:abstractNum w:abstractNumId="17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8" w15:restartNumberingAfterBreak="0">
    <w:nsid w:val="00000018"/>
    <w:multiLevelType w:val="multilevel"/>
    <w:tmpl w:val="0000001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2"/>
        <w:szCs w:val="22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9" w15:restartNumberingAfterBreak="0">
    <w:nsid w:val="0000001A"/>
    <w:multiLevelType w:val="singleLevel"/>
    <w:tmpl w:val="0000001A"/>
    <w:name w:val="WW8Num3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/>
        <w:i w:val="0"/>
        <w:color w:val="000000"/>
        <w:spacing w:val="-5"/>
        <w:sz w:val="22"/>
        <w:szCs w:val="22"/>
        <w:lang w:eastAsia="pl-PL"/>
      </w:rPr>
    </w:lvl>
  </w:abstractNum>
  <w:abstractNum w:abstractNumId="20" w15:restartNumberingAfterBreak="0">
    <w:nsid w:val="0000001B"/>
    <w:multiLevelType w:val="multilevel"/>
    <w:tmpl w:val="0000001B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21" w15:restartNumberingAfterBreak="0">
    <w:nsid w:val="0000001C"/>
    <w:multiLevelType w:val="multilevel"/>
    <w:tmpl w:val="0000001C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22"/>
    <w:multiLevelType w:val="multilevel"/>
    <w:tmpl w:val="D294211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00003E"/>
    <w:multiLevelType w:val="multilevel"/>
    <w:tmpl w:val="0000003E"/>
    <w:name w:val="WW8Num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40"/>
    <w:multiLevelType w:val="multilevel"/>
    <w:tmpl w:val="00000040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1B82993"/>
    <w:multiLevelType w:val="multilevel"/>
    <w:tmpl w:val="6908D09C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b w:val="0"/>
      </w:rPr>
    </w:lvl>
  </w:abstractNum>
  <w:abstractNum w:abstractNumId="26" w15:restartNumberingAfterBreak="0">
    <w:nsid w:val="02686EF7"/>
    <w:multiLevelType w:val="hybridMultilevel"/>
    <w:tmpl w:val="8A66138A"/>
    <w:lvl w:ilvl="0" w:tplc="CE7AD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904A2"/>
    <w:multiLevelType w:val="hybridMultilevel"/>
    <w:tmpl w:val="505C3CD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C21653"/>
    <w:multiLevelType w:val="hybridMultilevel"/>
    <w:tmpl w:val="3BEE9CA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536B9D"/>
    <w:multiLevelType w:val="hybridMultilevel"/>
    <w:tmpl w:val="846EFC8E"/>
    <w:lvl w:ilvl="0" w:tplc="A05801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A90F5D"/>
    <w:multiLevelType w:val="multilevel"/>
    <w:tmpl w:val="0686A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195F0E9A"/>
    <w:multiLevelType w:val="multilevel"/>
    <w:tmpl w:val="4B767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201305B"/>
    <w:multiLevelType w:val="hybridMultilevel"/>
    <w:tmpl w:val="F1CA8E6A"/>
    <w:name w:val="WW8Num19422"/>
    <w:lvl w:ilvl="0" w:tplc="EC60C6F8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911D52"/>
    <w:multiLevelType w:val="hybridMultilevel"/>
    <w:tmpl w:val="60C02E4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CA6876"/>
    <w:multiLevelType w:val="hybridMultilevel"/>
    <w:tmpl w:val="F88A56C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A23775"/>
    <w:multiLevelType w:val="hybridMultilevel"/>
    <w:tmpl w:val="6EFE9D96"/>
    <w:lvl w:ilvl="0" w:tplc="90EAEB12">
      <w:start w:val="1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203CC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7D74B1E"/>
    <w:multiLevelType w:val="hybridMultilevel"/>
    <w:tmpl w:val="09F0BCC6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D172B"/>
    <w:multiLevelType w:val="multilevel"/>
    <w:tmpl w:val="AA0E84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305220F"/>
    <w:multiLevelType w:val="multilevel"/>
    <w:tmpl w:val="BA98F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</w:rPr>
    </w:lvl>
  </w:abstractNum>
  <w:abstractNum w:abstractNumId="40" w15:restartNumberingAfterBreak="0">
    <w:nsid w:val="53826325"/>
    <w:multiLevelType w:val="hybridMultilevel"/>
    <w:tmpl w:val="6D2E098A"/>
    <w:lvl w:ilvl="0" w:tplc="33F0E27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612FE9"/>
    <w:multiLevelType w:val="hybridMultilevel"/>
    <w:tmpl w:val="D5746B7C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81178"/>
    <w:multiLevelType w:val="multilevel"/>
    <w:tmpl w:val="B472F7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A9A181E"/>
    <w:multiLevelType w:val="multilevel"/>
    <w:tmpl w:val="F0BE2B04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Calibri" w:hAnsi="Calibri" w:cs="Calibri" w:hint="default"/>
      </w:rPr>
    </w:lvl>
  </w:abstractNum>
  <w:abstractNum w:abstractNumId="44" w15:restartNumberingAfterBreak="0">
    <w:nsid w:val="5AB81952"/>
    <w:multiLevelType w:val="hybridMultilevel"/>
    <w:tmpl w:val="A3F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7" w15:restartNumberingAfterBreak="0">
    <w:nsid w:val="706937FF"/>
    <w:multiLevelType w:val="hybridMultilevel"/>
    <w:tmpl w:val="2E6096F2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A32D53"/>
    <w:multiLevelType w:val="hybridMultilevel"/>
    <w:tmpl w:val="8D6E3BB6"/>
    <w:lvl w:ilvl="0" w:tplc="0415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0" w15:restartNumberingAfterBreak="0">
    <w:nsid w:val="7FBD5524"/>
    <w:multiLevelType w:val="multilevel"/>
    <w:tmpl w:val="23D2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 w:val="0"/>
        <w:color w:val="000000"/>
        <w:sz w:val="20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num w:numId="1" w16cid:durableId="2113820097">
    <w:abstractNumId w:val="29"/>
  </w:num>
  <w:num w:numId="2" w16cid:durableId="842626601">
    <w:abstractNumId w:val="46"/>
  </w:num>
  <w:num w:numId="3" w16cid:durableId="871259616">
    <w:abstractNumId w:val="10"/>
  </w:num>
  <w:num w:numId="4" w16cid:durableId="291861012">
    <w:abstractNumId w:val="0"/>
  </w:num>
  <w:num w:numId="5" w16cid:durableId="9522042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7392180">
    <w:abstractNumId w:val="45"/>
  </w:num>
  <w:num w:numId="7" w16cid:durableId="210122153">
    <w:abstractNumId w:val="48"/>
  </w:num>
  <w:num w:numId="8" w16cid:durableId="877014197">
    <w:abstractNumId w:val="44"/>
  </w:num>
  <w:num w:numId="9" w16cid:durableId="20367324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58881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0131341">
    <w:abstractNumId w:val="31"/>
  </w:num>
  <w:num w:numId="12" w16cid:durableId="1682312579">
    <w:abstractNumId w:val="14"/>
  </w:num>
  <w:num w:numId="13" w16cid:durableId="1405376934">
    <w:abstractNumId w:val="18"/>
  </w:num>
  <w:num w:numId="14" w16cid:durableId="1120490045">
    <w:abstractNumId w:val="38"/>
  </w:num>
  <w:num w:numId="15" w16cid:durableId="1857814682">
    <w:abstractNumId w:val="42"/>
  </w:num>
  <w:num w:numId="16" w16cid:durableId="1028605904">
    <w:abstractNumId w:val="30"/>
  </w:num>
  <w:num w:numId="17" w16cid:durableId="2003895345">
    <w:abstractNumId w:val="49"/>
  </w:num>
  <w:num w:numId="18" w16cid:durableId="499849473">
    <w:abstractNumId w:val="47"/>
  </w:num>
  <w:num w:numId="19" w16cid:durableId="1292901241">
    <w:abstractNumId w:val="34"/>
  </w:num>
  <w:num w:numId="20" w16cid:durableId="1752891868">
    <w:abstractNumId w:val="28"/>
  </w:num>
  <w:num w:numId="21" w16cid:durableId="672071854">
    <w:abstractNumId w:val="37"/>
  </w:num>
  <w:num w:numId="22" w16cid:durableId="446391921">
    <w:abstractNumId w:val="41"/>
  </w:num>
  <w:num w:numId="23" w16cid:durableId="455569319">
    <w:abstractNumId w:val="33"/>
  </w:num>
  <w:num w:numId="24" w16cid:durableId="1941719097">
    <w:abstractNumId w:val="27"/>
  </w:num>
  <w:num w:numId="25" w16cid:durableId="343019800">
    <w:abstractNumId w:val="26"/>
  </w:num>
  <w:num w:numId="26" w16cid:durableId="33817175">
    <w:abstractNumId w:val="35"/>
  </w:num>
  <w:num w:numId="27" w16cid:durableId="1420102835">
    <w:abstractNumId w:val="43"/>
  </w:num>
  <w:num w:numId="28" w16cid:durableId="81252797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16409683">
    <w:abstractNumId w:val="39"/>
  </w:num>
  <w:num w:numId="30" w16cid:durableId="1481923757">
    <w:abstractNumId w:val="40"/>
  </w:num>
  <w:num w:numId="31" w16cid:durableId="967131121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F1"/>
    <w:rsid w:val="000008FF"/>
    <w:rsid w:val="00002DCD"/>
    <w:rsid w:val="00003075"/>
    <w:rsid w:val="00003DFA"/>
    <w:rsid w:val="000056D1"/>
    <w:rsid w:val="000063D1"/>
    <w:rsid w:val="000071E7"/>
    <w:rsid w:val="000117DA"/>
    <w:rsid w:val="00011F6E"/>
    <w:rsid w:val="00014489"/>
    <w:rsid w:val="0001480C"/>
    <w:rsid w:val="000178EF"/>
    <w:rsid w:val="00023131"/>
    <w:rsid w:val="000240C6"/>
    <w:rsid w:val="00026024"/>
    <w:rsid w:val="000271B7"/>
    <w:rsid w:val="000331B5"/>
    <w:rsid w:val="00034206"/>
    <w:rsid w:val="000346A9"/>
    <w:rsid w:val="00036E56"/>
    <w:rsid w:val="00037D5A"/>
    <w:rsid w:val="000418A3"/>
    <w:rsid w:val="00043608"/>
    <w:rsid w:val="00044929"/>
    <w:rsid w:val="00044D45"/>
    <w:rsid w:val="000458A0"/>
    <w:rsid w:val="000515C6"/>
    <w:rsid w:val="00054161"/>
    <w:rsid w:val="0005461F"/>
    <w:rsid w:val="00061E5C"/>
    <w:rsid w:val="0006296A"/>
    <w:rsid w:val="000642A8"/>
    <w:rsid w:val="0006752B"/>
    <w:rsid w:val="00067933"/>
    <w:rsid w:val="00070FE1"/>
    <w:rsid w:val="000726C8"/>
    <w:rsid w:val="00075550"/>
    <w:rsid w:val="000772ED"/>
    <w:rsid w:val="00084D58"/>
    <w:rsid w:val="00085B15"/>
    <w:rsid w:val="00086486"/>
    <w:rsid w:val="00086DB9"/>
    <w:rsid w:val="000872BC"/>
    <w:rsid w:val="00087D83"/>
    <w:rsid w:val="00090443"/>
    <w:rsid w:val="00090A07"/>
    <w:rsid w:val="0009426C"/>
    <w:rsid w:val="00094D3C"/>
    <w:rsid w:val="00095266"/>
    <w:rsid w:val="00095B51"/>
    <w:rsid w:val="00097A7F"/>
    <w:rsid w:val="000A0188"/>
    <w:rsid w:val="000A3EFB"/>
    <w:rsid w:val="000B33ED"/>
    <w:rsid w:val="000B3BB3"/>
    <w:rsid w:val="000B40A0"/>
    <w:rsid w:val="000B4EEA"/>
    <w:rsid w:val="000B6215"/>
    <w:rsid w:val="000B7383"/>
    <w:rsid w:val="000B7532"/>
    <w:rsid w:val="000C0422"/>
    <w:rsid w:val="000C0D33"/>
    <w:rsid w:val="000C1069"/>
    <w:rsid w:val="000C2A1F"/>
    <w:rsid w:val="000C427C"/>
    <w:rsid w:val="000C4C22"/>
    <w:rsid w:val="000C4CDA"/>
    <w:rsid w:val="000D0ACC"/>
    <w:rsid w:val="000D1490"/>
    <w:rsid w:val="000D2C11"/>
    <w:rsid w:val="000E10EB"/>
    <w:rsid w:val="000E12CC"/>
    <w:rsid w:val="000E16A4"/>
    <w:rsid w:val="000E4FB3"/>
    <w:rsid w:val="000E60C2"/>
    <w:rsid w:val="000F296C"/>
    <w:rsid w:val="00101D01"/>
    <w:rsid w:val="00103150"/>
    <w:rsid w:val="00103935"/>
    <w:rsid w:val="00104BEF"/>
    <w:rsid w:val="00104C57"/>
    <w:rsid w:val="001056C8"/>
    <w:rsid w:val="00105BF3"/>
    <w:rsid w:val="00105FBF"/>
    <w:rsid w:val="00106AC2"/>
    <w:rsid w:val="00106E91"/>
    <w:rsid w:val="00112055"/>
    <w:rsid w:val="001141E5"/>
    <w:rsid w:val="00115ED8"/>
    <w:rsid w:val="00121CDC"/>
    <w:rsid w:val="001255F0"/>
    <w:rsid w:val="00125863"/>
    <w:rsid w:val="001261EC"/>
    <w:rsid w:val="0012794C"/>
    <w:rsid w:val="00130D5E"/>
    <w:rsid w:val="00130D70"/>
    <w:rsid w:val="00131075"/>
    <w:rsid w:val="0013115F"/>
    <w:rsid w:val="00133803"/>
    <w:rsid w:val="001355EE"/>
    <w:rsid w:val="00140506"/>
    <w:rsid w:val="00146ED5"/>
    <w:rsid w:val="00147C40"/>
    <w:rsid w:val="0015007E"/>
    <w:rsid w:val="001501CE"/>
    <w:rsid w:val="0015074C"/>
    <w:rsid w:val="00151090"/>
    <w:rsid w:val="001524BC"/>
    <w:rsid w:val="001542C0"/>
    <w:rsid w:val="00154502"/>
    <w:rsid w:val="00156B5C"/>
    <w:rsid w:val="00167A96"/>
    <w:rsid w:val="001708C8"/>
    <w:rsid w:val="00171650"/>
    <w:rsid w:val="00173089"/>
    <w:rsid w:val="00174D20"/>
    <w:rsid w:val="00174F6E"/>
    <w:rsid w:val="00176A65"/>
    <w:rsid w:val="00180115"/>
    <w:rsid w:val="001801DE"/>
    <w:rsid w:val="00181896"/>
    <w:rsid w:val="0018217F"/>
    <w:rsid w:val="001860DD"/>
    <w:rsid w:val="00187992"/>
    <w:rsid w:val="00190733"/>
    <w:rsid w:val="00190808"/>
    <w:rsid w:val="001921F8"/>
    <w:rsid w:val="0019586C"/>
    <w:rsid w:val="00196E08"/>
    <w:rsid w:val="001974CA"/>
    <w:rsid w:val="00197816"/>
    <w:rsid w:val="001A3DAF"/>
    <w:rsid w:val="001B6296"/>
    <w:rsid w:val="001B62B9"/>
    <w:rsid w:val="001B7B07"/>
    <w:rsid w:val="001C20C2"/>
    <w:rsid w:val="001C7D48"/>
    <w:rsid w:val="001C7E8C"/>
    <w:rsid w:val="001D2511"/>
    <w:rsid w:val="001D65AA"/>
    <w:rsid w:val="001D780C"/>
    <w:rsid w:val="001E3B4C"/>
    <w:rsid w:val="001E5907"/>
    <w:rsid w:val="001F2AB3"/>
    <w:rsid w:val="001F4097"/>
    <w:rsid w:val="001F49DD"/>
    <w:rsid w:val="001F5450"/>
    <w:rsid w:val="001F6C82"/>
    <w:rsid w:val="001F7E2A"/>
    <w:rsid w:val="0020229C"/>
    <w:rsid w:val="002031E7"/>
    <w:rsid w:val="00203D28"/>
    <w:rsid w:val="00205808"/>
    <w:rsid w:val="00207970"/>
    <w:rsid w:val="00207A9A"/>
    <w:rsid w:val="00207DA2"/>
    <w:rsid w:val="00210F6D"/>
    <w:rsid w:val="002121BE"/>
    <w:rsid w:val="00214DEB"/>
    <w:rsid w:val="0021656B"/>
    <w:rsid w:val="00216B35"/>
    <w:rsid w:val="00217469"/>
    <w:rsid w:val="00220543"/>
    <w:rsid w:val="00221455"/>
    <w:rsid w:val="0022265A"/>
    <w:rsid w:val="002258C8"/>
    <w:rsid w:val="0023254B"/>
    <w:rsid w:val="00232A0A"/>
    <w:rsid w:val="00234D4B"/>
    <w:rsid w:val="00234D54"/>
    <w:rsid w:val="00235764"/>
    <w:rsid w:val="00242AF7"/>
    <w:rsid w:val="002439BC"/>
    <w:rsid w:val="00246CA9"/>
    <w:rsid w:val="00256615"/>
    <w:rsid w:val="00257B67"/>
    <w:rsid w:val="00260651"/>
    <w:rsid w:val="002608E0"/>
    <w:rsid w:val="00262C81"/>
    <w:rsid w:val="0026382B"/>
    <w:rsid w:val="002644CD"/>
    <w:rsid w:val="00264C31"/>
    <w:rsid w:val="00265491"/>
    <w:rsid w:val="00267D52"/>
    <w:rsid w:val="00270305"/>
    <w:rsid w:val="00271073"/>
    <w:rsid w:val="00272166"/>
    <w:rsid w:val="00273577"/>
    <w:rsid w:val="002757A7"/>
    <w:rsid w:val="00276DAC"/>
    <w:rsid w:val="00282845"/>
    <w:rsid w:val="00285777"/>
    <w:rsid w:val="002861A0"/>
    <w:rsid w:val="0028644D"/>
    <w:rsid w:val="00286B2E"/>
    <w:rsid w:val="00287609"/>
    <w:rsid w:val="002902C8"/>
    <w:rsid w:val="002904AC"/>
    <w:rsid w:val="00291744"/>
    <w:rsid w:val="00291DA7"/>
    <w:rsid w:val="002939B2"/>
    <w:rsid w:val="00293D16"/>
    <w:rsid w:val="0029411E"/>
    <w:rsid w:val="002A04C0"/>
    <w:rsid w:val="002A0ED4"/>
    <w:rsid w:val="002A351C"/>
    <w:rsid w:val="002A404A"/>
    <w:rsid w:val="002A4E20"/>
    <w:rsid w:val="002A5A23"/>
    <w:rsid w:val="002A6630"/>
    <w:rsid w:val="002A6A00"/>
    <w:rsid w:val="002B2A64"/>
    <w:rsid w:val="002B2D35"/>
    <w:rsid w:val="002B517E"/>
    <w:rsid w:val="002B70EA"/>
    <w:rsid w:val="002C0158"/>
    <w:rsid w:val="002C549E"/>
    <w:rsid w:val="002C6834"/>
    <w:rsid w:val="002D6A38"/>
    <w:rsid w:val="002D6AB0"/>
    <w:rsid w:val="002D78D6"/>
    <w:rsid w:val="002E0D0E"/>
    <w:rsid w:val="002E0E53"/>
    <w:rsid w:val="002E21BF"/>
    <w:rsid w:val="002E3716"/>
    <w:rsid w:val="002E3C11"/>
    <w:rsid w:val="002E3E50"/>
    <w:rsid w:val="002E522E"/>
    <w:rsid w:val="002E7F68"/>
    <w:rsid w:val="002F05D1"/>
    <w:rsid w:val="002F5D09"/>
    <w:rsid w:val="00303F7C"/>
    <w:rsid w:val="00307D04"/>
    <w:rsid w:val="00310933"/>
    <w:rsid w:val="00311FAB"/>
    <w:rsid w:val="003134C8"/>
    <w:rsid w:val="00314727"/>
    <w:rsid w:val="0031508C"/>
    <w:rsid w:val="00315A9B"/>
    <w:rsid w:val="00321598"/>
    <w:rsid w:val="00323D4A"/>
    <w:rsid w:val="003258DD"/>
    <w:rsid w:val="003275B3"/>
    <w:rsid w:val="00327A3D"/>
    <w:rsid w:val="00333B84"/>
    <w:rsid w:val="00335F3A"/>
    <w:rsid w:val="0033655E"/>
    <w:rsid w:val="00336D0C"/>
    <w:rsid w:val="00341D8B"/>
    <w:rsid w:val="00342551"/>
    <w:rsid w:val="00342B11"/>
    <w:rsid w:val="003451D3"/>
    <w:rsid w:val="0034723E"/>
    <w:rsid w:val="00351341"/>
    <w:rsid w:val="0035276B"/>
    <w:rsid w:val="00352830"/>
    <w:rsid w:val="00352858"/>
    <w:rsid w:val="0035350B"/>
    <w:rsid w:val="00354011"/>
    <w:rsid w:val="00360C52"/>
    <w:rsid w:val="00361B2C"/>
    <w:rsid w:val="00362202"/>
    <w:rsid w:val="00362971"/>
    <w:rsid w:val="00364FE7"/>
    <w:rsid w:val="0036543D"/>
    <w:rsid w:val="00366C59"/>
    <w:rsid w:val="00367A33"/>
    <w:rsid w:val="00370558"/>
    <w:rsid w:val="00371273"/>
    <w:rsid w:val="00371F45"/>
    <w:rsid w:val="003720D3"/>
    <w:rsid w:val="00372685"/>
    <w:rsid w:val="003751FF"/>
    <w:rsid w:val="0037685B"/>
    <w:rsid w:val="0038030C"/>
    <w:rsid w:val="0038049E"/>
    <w:rsid w:val="00381560"/>
    <w:rsid w:val="00381818"/>
    <w:rsid w:val="00382DD2"/>
    <w:rsid w:val="00384916"/>
    <w:rsid w:val="0038500F"/>
    <w:rsid w:val="00386C66"/>
    <w:rsid w:val="003877E0"/>
    <w:rsid w:val="0039184F"/>
    <w:rsid w:val="003931F7"/>
    <w:rsid w:val="00394A0B"/>
    <w:rsid w:val="003960C0"/>
    <w:rsid w:val="00397847"/>
    <w:rsid w:val="003A04DC"/>
    <w:rsid w:val="003A1235"/>
    <w:rsid w:val="003A248F"/>
    <w:rsid w:val="003A2632"/>
    <w:rsid w:val="003A2CA1"/>
    <w:rsid w:val="003A4177"/>
    <w:rsid w:val="003A593A"/>
    <w:rsid w:val="003A6DC7"/>
    <w:rsid w:val="003B1F3F"/>
    <w:rsid w:val="003B3E06"/>
    <w:rsid w:val="003B562E"/>
    <w:rsid w:val="003B6096"/>
    <w:rsid w:val="003B6671"/>
    <w:rsid w:val="003B6B01"/>
    <w:rsid w:val="003B71D8"/>
    <w:rsid w:val="003B79A5"/>
    <w:rsid w:val="003B7D5C"/>
    <w:rsid w:val="003C01BD"/>
    <w:rsid w:val="003C1B57"/>
    <w:rsid w:val="003C3840"/>
    <w:rsid w:val="003C3D4C"/>
    <w:rsid w:val="003C4468"/>
    <w:rsid w:val="003C7CA9"/>
    <w:rsid w:val="003E07C3"/>
    <w:rsid w:val="003E1818"/>
    <w:rsid w:val="003E183B"/>
    <w:rsid w:val="003E3243"/>
    <w:rsid w:val="003E3AEE"/>
    <w:rsid w:val="003E5E45"/>
    <w:rsid w:val="003E7838"/>
    <w:rsid w:val="003F01F9"/>
    <w:rsid w:val="003F0906"/>
    <w:rsid w:val="003F4476"/>
    <w:rsid w:val="003F4635"/>
    <w:rsid w:val="003F5EDE"/>
    <w:rsid w:val="004042C7"/>
    <w:rsid w:val="004042CA"/>
    <w:rsid w:val="00404B42"/>
    <w:rsid w:val="00405B5A"/>
    <w:rsid w:val="00411981"/>
    <w:rsid w:val="004123E0"/>
    <w:rsid w:val="0041252E"/>
    <w:rsid w:val="004142D7"/>
    <w:rsid w:val="00416FDA"/>
    <w:rsid w:val="004201E4"/>
    <w:rsid w:val="004238D2"/>
    <w:rsid w:val="004256C0"/>
    <w:rsid w:val="00425976"/>
    <w:rsid w:val="00430C41"/>
    <w:rsid w:val="00431A3B"/>
    <w:rsid w:val="004350FA"/>
    <w:rsid w:val="00436D4F"/>
    <w:rsid w:val="004377AC"/>
    <w:rsid w:val="004379C2"/>
    <w:rsid w:val="004409E8"/>
    <w:rsid w:val="00441B7A"/>
    <w:rsid w:val="0044269B"/>
    <w:rsid w:val="004434B7"/>
    <w:rsid w:val="0044352B"/>
    <w:rsid w:val="00444CCD"/>
    <w:rsid w:val="0044544D"/>
    <w:rsid w:val="00450494"/>
    <w:rsid w:val="00452A41"/>
    <w:rsid w:val="0045318D"/>
    <w:rsid w:val="00456174"/>
    <w:rsid w:val="004564EA"/>
    <w:rsid w:val="0046156C"/>
    <w:rsid w:val="00462C12"/>
    <w:rsid w:val="00462F88"/>
    <w:rsid w:val="00463131"/>
    <w:rsid w:val="00463DEA"/>
    <w:rsid w:val="00464DFE"/>
    <w:rsid w:val="00465E2E"/>
    <w:rsid w:val="00466E26"/>
    <w:rsid w:val="00467C58"/>
    <w:rsid w:val="004744C6"/>
    <w:rsid w:val="00474B14"/>
    <w:rsid w:val="0047698D"/>
    <w:rsid w:val="00480D4F"/>
    <w:rsid w:val="004816D9"/>
    <w:rsid w:val="00483C5B"/>
    <w:rsid w:val="004843E2"/>
    <w:rsid w:val="00484E0C"/>
    <w:rsid w:val="00486D8E"/>
    <w:rsid w:val="0049128D"/>
    <w:rsid w:val="004913D4"/>
    <w:rsid w:val="00491D71"/>
    <w:rsid w:val="0049248B"/>
    <w:rsid w:val="004955A4"/>
    <w:rsid w:val="00495AF1"/>
    <w:rsid w:val="00496B45"/>
    <w:rsid w:val="00496DCB"/>
    <w:rsid w:val="004975A0"/>
    <w:rsid w:val="004A1142"/>
    <w:rsid w:val="004A2897"/>
    <w:rsid w:val="004A310E"/>
    <w:rsid w:val="004A336E"/>
    <w:rsid w:val="004A395D"/>
    <w:rsid w:val="004A3F89"/>
    <w:rsid w:val="004A5949"/>
    <w:rsid w:val="004B00AE"/>
    <w:rsid w:val="004B7DDD"/>
    <w:rsid w:val="004C49B7"/>
    <w:rsid w:val="004C72F4"/>
    <w:rsid w:val="004C7EDC"/>
    <w:rsid w:val="004D2602"/>
    <w:rsid w:val="004E15FD"/>
    <w:rsid w:val="004E24A9"/>
    <w:rsid w:val="004E2B8D"/>
    <w:rsid w:val="004E3704"/>
    <w:rsid w:val="004E4456"/>
    <w:rsid w:val="004E463E"/>
    <w:rsid w:val="004E49F0"/>
    <w:rsid w:val="004E5FA7"/>
    <w:rsid w:val="004E6660"/>
    <w:rsid w:val="004E7A7F"/>
    <w:rsid w:val="004E7AC0"/>
    <w:rsid w:val="004F0824"/>
    <w:rsid w:val="004F25F8"/>
    <w:rsid w:val="004F2B2A"/>
    <w:rsid w:val="004F5384"/>
    <w:rsid w:val="004F620E"/>
    <w:rsid w:val="004F68C2"/>
    <w:rsid w:val="004F6908"/>
    <w:rsid w:val="004F6A5C"/>
    <w:rsid w:val="004F7ED7"/>
    <w:rsid w:val="00502572"/>
    <w:rsid w:val="005048B5"/>
    <w:rsid w:val="005051FA"/>
    <w:rsid w:val="00505F9E"/>
    <w:rsid w:val="005062E6"/>
    <w:rsid w:val="00511FA0"/>
    <w:rsid w:val="005125F5"/>
    <w:rsid w:val="005151A0"/>
    <w:rsid w:val="0051559B"/>
    <w:rsid w:val="00515DE5"/>
    <w:rsid w:val="00517DE3"/>
    <w:rsid w:val="00520455"/>
    <w:rsid w:val="00520468"/>
    <w:rsid w:val="00521C97"/>
    <w:rsid w:val="0052485E"/>
    <w:rsid w:val="0052614C"/>
    <w:rsid w:val="00526150"/>
    <w:rsid w:val="00531D1D"/>
    <w:rsid w:val="00532670"/>
    <w:rsid w:val="00537CC5"/>
    <w:rsid w:val="005410FA"/>
    <w:rsid w:val="005418FA"/>
    <w:rsid w:val="00542AFD"/>
    <w:rsid w:val="00542C53"/>
    <w:rsid w:val="00544842"/>
    <w:rsid w:val="005469BE"/>
    <w:rsid w:val="00551EA6"/>
    <w:rsid w:val="005539D9"/>
    <w:rsid w:val="00553CFA"/>
    <w:rsid w:val="00554C6D"/>
    <w:rsid w:val="005572B6"/>
    <w:rsid w:val="00557BD5"/>
    <w:rsid w:val="00561F33"/>
    <w:rsid w:val="005664FD"/>
    <w:rsid w:val="005669FD"/>
    <w:rsid w:val="00571627"/>
    <w:rsid w:val="00573020"/>
    <w:rsid w:val="0057493D"/>
    <w:rsid w:val="0057574A"/>
    <w:rsid w:val="00575AB0"/>
    <w:rsid w:val="00577C76"/>
    <w:rsid w:val="00580C75"/>
    <w:rsid w:val="005826BF"/>
    <w:rsid w:val="00584CCD"/>
    <w:rsid w:val="00584D15"/>
    <w:rsid w:val="00586F85"/>
    <w:rsid w:val="0059032A"/>
    <w:rsid w:val="005907D2"/>
    <w:rsid w:val="00591659"/>
    <w:rsid w:val="00591E56"/>
    <w:rsid w:val="0059203F"/>
    <w:rsid w:val="005964CB"/>
    <w:rsid w:val="0059673D"/>
    <w:rsid w:val="005A015E"/>
    <w:rsid w:val="005B0228"/>
    <w:rsid w:val="005B11AE"/>
    <w:rsid w:val="005B2E8F"/>
    <w:rsid w:val="005B3582"/>
    <w:rsid w:val="005B7629"/>
    <w:rsid w:val="005C0B2C"/>
    <w:rsid w:val="005C2DBE"/>
    <w:rsid w:val="005C40BA"/>
    <w:rsid w:val="005C457B"/>
    <w:rsid w:val="005C4737"/>
    <w:rsid w:val="005C626A"/>
    <w:rsid w:val="005C6D18"/>
    <w:rsid w:val="005D4590"/>
    <w:rsid w:val="005D4B59"/>
    <w:rsid w:val="005D4EFB"/>
    <w:rsid w:val="005D6C45"/>
    <w:rsid w:val="005E02FE"/>
    <w:rsid w:val="005E28D9"/>
    <w:rsid w:val="005E3250"/>
    <w:rsid w:val="005E37E3"/>
    <w:rsid w:val="005F327F"/>
    <w:rsid w:val="005F7A7A"/>
    <w:rsid w:val="00601A58"/>
    <w:rsid w:val="00601FCE"/>
    <w:rsid w:val="00602F1C"/>
    <w:rsid w:val="006065B5"/>
    <w:rsid w:val="006071F5"/>
    <w:rsid w:val="006110B7"/>
    <w:rsid w:val="0061254E"/>
    <w:rsid w:val="006125CE"/>
    <w:rsid w:val="00613098"/>
    <w:rsid w:val="006179CA"/>
    <w:rsid w:val="0062431D"/>
    <w:rsid w:val="00633B1A"/>
    <w:rsid w:val="00635011"/>
    <w:rsid w:val="006351D8"/>
    <w:rsid w:val="00637F17"/>
    <w:rsid w:val="00640158"/>
    <w:rsid w:val="00641A5F"/>
    <w:rsid w:val="00643504"/>
    <w:rsid w:val="006505F7"/>
    <w:rsid w:val="006507CC"/>
    <w:rsid w:val="00650D5D"/>
    <w:rsid w:val="00652202"/>
    <w:rsid w:val="00652B45"/>
    <w:rsid w:val="00654BB3"/>
    <w:rsid w:val="00656D53"/>
    <w:rsid w:val="00663298"/>
    <w:rsid w:val="00663714"/>
    <w:rsid w:val="0066415A"/>
    <w:rsid w:val="006650DA"/>
    <w:rsid w:val="0066727F"/>
    <w:rsid w:val="00667435"/>
    <w:rsid w:val="00667847"/>
    <w:rsid w:val="00677C1A"/>
    <w:rsid w:val="00680EAB"/>
    <w:rsid w:val="006833A0"/>
    <w:rsid w:val="00685E0C"/>
    <w:rsid w:val="006864E9"/>
    <w:rsid w:val="00690917"/>
    <w:rsid w:val="00690DFA"/>
    <w:rsid w:val="00697CB2"/>
    <w:rsid w:val="006A01CC"/>
    <w:rsid w:val="006A2A4C"/>
    <w:rsid w:val="006A2E43"/>
    <w:rsid w:val="006A3184"/>
    <w:rsid w:val="006A6D30"/>
    <w:rsid w:val="006A6FA3"/>
    <w:rsid w:val="006B09E0"/>
    <w:rsid w:val="006B2B88"/>
    <w:rsid w:val="006B335F"/>
    <w:rsid w:val="006B3F46"/>
    <w:rsid w:val="006B43D7"/>
    <w:rsid w:val="006B56C5"/>
    <w:rsid w:val="006B5C49"/>
    <w:rsid w:val="006C437A"/>
    <w:rsid w:val="006D18EB"/>
    <w:rsid w:val="006D28FB"/>
    <w:rsid w:val="006D45E8"/>
    <w:rsid w:val="006D5810"/>
    <w:rsid w:val="006D5E10"/>
    <w:rsid w:val="006D6612"/>
    <w:rsid w:val="006D6760"/>
    <w:rsid w:val="006D75B9"/>
    <w:rsid w:val="006D7747"/>
    <w:rsid w:val="006E1BCF"/>
    <w:rsid w:val="006E4B7D"/>
    <w:rsid w:val="006E6823"/>
    <w:rsid w:val="006E6BB1"/>
    <w:rsid w:val="006E7353"/>
    <w:rsid w:val="006F096A"/>
    <w:rsid w:val="006F3F43"/>
    <w:rsid w:val="006F430E"/>
    <w:rsid w:val="006F556C"/>
    <w:rsid w:val="006F5832"/>
    <w:rsid w:val="006F58DE"/>
    <w:rsid w:val="006F71B2"/>
    <w:rsid w:val="00700E49"/>
    <w:rsid w:val="007011D3"/>
    <w:rsid w:val="00701BC4"/>
    <w:rsid w:val="00707D0E"/>
    <w:rsid w:val="00711A12"/>
    <w:rsid w:val="00711ABD"/>
    <w:rsid w:val="00717691"/>
    <w:rsid w:val="00723FB2"/>
    <w:rsid w:val="00725E80"/>
    <w:rsid w:val="00726B6B"/>
    <w:rsid w:val="00726FD3"/>
    <w:rsid w:val="007275C8"/>
    <w:rsid w:val="00727A40"/>
    <w:rsid w:val="00732EB8"/>
    <w:rsid w:val="00733469"/>
    <w:rsid w:val="00735631"/>
    <w:rsid w:val="00735878"/>
    <w:rsid w:val="00735D39"/>
    <w:rsid w:val="00736A60"/>
    <w:rsid w:val="007410A5"/>
    <w:rsid w:val="00745F59"/>
    <w:rsid w:val="00747C0E"/>
    <w:rsid w:val="00751216"/>
    <w:rsid w:val="00751F54"/>
    <w:rsid w:val="007531DD"/>
    <w:rsid w:val="00755B3F"/>
    <w:rsid w:val="0075740F"/>
    <w:rsid w:val="00757751"/>
    <w:rsid w:val="00757798"/>
    <w:rsid w:val="007615E8"/>
    <w:rsid w:val="00765A41"/>
    <w:rsid w:val="0077099C"/>
    <w:rsid w:val="007711AA"/>
    <w:rsid w:val="007716B8"/>
    <w:rsid w:val="00774916"/>
    <w:rsid w:val="00775D3C"/>
    <w:rsid w:val="00777142"/>
    <w:rsid w:val="00781314"/>
    <w:rsid w:val="00792880"/>
    <w:rsid w:val="00794B4C"/>
    <w:rsid w:val="00796AB6"/>
    <w:rsid w:val="00796EFA"/>
    <w:rsid w:val="00797C6D"/>
    <w:rsid w:val="007A31FB"/>
    <w:rsid w:val="007A3829"/>
    <w:rsid w:val="007A385E"/>
    <w:rsid w:val="007A406D"/>
    <w:rsid w:val="007B1A96"/>
    <w:rsid w:val="007B4309"/>
    <w:rsid w:val="007C1B82"/>
    <w:rsid w:val="007C4862"/>
    <w:rsid w:val="007C5C3F"/>
    <w:rsid w:val="007C5F71"/>
    <w:rsid w:val="007C63BD"/>
    <w:rsid w:val="007C69A9"/>
    <w:rsid w:val="007D10C9"/>
    <w:rsid w:val="007D15BE"/>
    <w:rsid w:val="007D26AA"/>
    <w:rsid w:val="007D3122"/>
    <w:rsid w:val="007D3952"/>
    <w:rsid w:val="007D45D4"/>
    <w:rsid w:val="007D4968"/>
    <w:rsid w:val="007D6A8C"/>
    <w:rsid w:val="007E026E"/>
    <w:rsid w:val="007E384C"/>
    <w:rsid w:val="007E46BD"/>
    <w:rsid w:val="007F2342"/>
    <w:rsid w:val="007F47A6"/>
    <w:rsid w:val="007F6B33"/>
    <w:rsid w:val="007F6C20"/>
    <w:rsid w:val="007F6F48"/>
    <w:rsid w:val="008013B8"/>
    <w:rsid w:val="00801CCC"/>
    <w:rsid w:val="00801FD4"/>
    <w:rsid w:val="00802AED"/>
    <w:rsid w:val="00804B73"/>
    <w:rsid w:val="008054CF"/>
    <w:rsid w:val="008060F8"/>
    <w:rsid w:val="008114A3"/>
    <w:rsid w:val="00813BBC"/>
    <w:rsid w:val="0081411A"/>
    <w:rsid w:val="00815AF3"/>
    <w:rsid w:val="00817F54"/>
    <w:rsid w:val="008207CB"/>
    <w:rsid w:val="00820B3A"/>
    <w:rsid w:val="00821A43"/>
    <w:rsid w:val="00822639"/>
    <w:rsid w:val="00826324"/>
    <w:rsid w:val="00826C47"/>
    <w:rsid w:val="00830E7C"/>
    <w:rsid w:val="0083237C"/>
    <w:rsid w:val="00832B03"/>
    <w:rsid w:val="008331C7"/>
    <w:rsid w:val="00833D45"/>
    <w:rsid w:val="00836CE2"/>
    <w:rsid w:val="00837E05"/>
    <w:rsid w:val="008458D8"/>
    <w:rsid w:val="00845917"/>
    <w:rsid w:val="00845D60"/>
    <w:rsid w:val="00846E6D"/>
    <w:rsid w:val="0085055A"/>
    <w:rsid w:val="008508B6"/>
    <w:rsid w:val="0085327B"/>
    <w:rsid w:val="00853F58"/>
    <w:rsid w:val="0085603E"/>
    <w:rsid w:val="0085716D"/>
    <w:rsid w:val="00870053"/>
    <w:rsid w:val="00876D68"/>
    <w:rsid w:val="00880383"/>
    <w:rsid w:val="00881267"/>
    <w:rsid w:val="0088753C"/>
    <w:rsid w:val="008878B6"/>
    <w:rsid w:val="00890DCD"/>
    <w:rsid w:val="00892201"/>
    <w:rsid w:val="0089707C"/>
    <w:rsid w:val="008A0B0C"/>
    <w:rsid w:val="008A1351"/>
    <w:rsid w:val="008A3E5E"/>
    <w:rsid w:val="008A43A1"/>
    <w:rsid w:val="008A6DA4"/>
    <w:rsid w:val="008A74F4"/>
    <w:rsid w:val="008B10C4"/>
    <w:rsid w:val="008B3972"/>
    <w:rsid w:val="008B54B3"/>
    <w:rsid w:val="008B6AC6"/>
    <w:rsid w:val="008C30D1"/>
    <w:rsid w:val="008C31A8"/>
    <w:rsid w:val="008C58F8"/>
    <w:rsid w:val="008D2AA5"/>
    <w:rsid w:val="008D4DFB"/>
    <w:rsid w:val="008D5328"/>
    <w:rsid w:val="008D5522"/>
    <w:rsid w:val="008D5D4B"/>
    <w:rsid w:val="008D6A52"/>
    <w:rsid w:val="008E06D5"/>
    <w:rsid w:val="008E098C"/>
    <w:rsid w:val="008E7431"/>
    <w:rsid w:val="008F26A6"/>
    <w:rsid w:val="008F379B"/>
    <w:rsid w:val="008F4D3E"/>
    <w:rsid w:val="008F5222"/>
    <w:rsid w:val="008F5335"/>
    <w:rsid w:val="008F66CD"/>
    <w:rsid w:val="008F781C"/>
    <w:rsid w:val="00901188"/>
    <w:rsid w:val="009012F7"/>
    <w:rsid w:val="009019B5"/>
    <w:rsid w:val="00901CB8"/>
    <w:rsid w:val="00901F32"/>
    <w:rsid w:val="009022AE"/>
    <w:rsid w:val="00902E06"/>
    <w:rsid w:val="009034A3"/>
    <w:rsid w:val="00904E0C"/>
    <w:rsid w:val="0090505C"/>
    <w:rsid w:val="00905623"/>
    <w:rsid w:val="009064E3"/>
    <w:rsid w:val="00906F9E"/>
    <w:rsid w:val="009072CB"/>
    <w:rsid w:val="0090770E"/>
    <w:rsid w:val="00911CB1"/>
    <w:rsid w:val="0091273E"/>
    <w:rsid w:val="00913FBD"/>
    <w:rsid w:val="009146BD"/>
    <w:rsid w:val="00914DF7"/>
    <w:rsid w:val="009161ED"/>
    <w:rsid w:val="0092026E"/>
    <w:rsid w:val="0092123E"/>
    <w:rsid w:val="00922782"/>
    <w:rsid w:val="00922A8D"/>
    <w:rsid w:val="009247B5"/>
    <w:rsid w:val="009249D1"/>
    <w:rsid w:val="009260F1"/>
    <w:rsid w:val="009301C5"/>
    <w:rsid w:val="0093129C"/>
    <w:rsid w:val="0093152F"/>
    <w:rsid w:val="00932193"/>
    <w:rsid w:val="009331A3"/>
    <w:rsid w:val="00936709"/>
    <w:rsid w:val="00936A16"/>
    <w:rsid w:val="00937046"/>
    <w:rsid w:val="009371C2"/>
    <w:rsid w:val="00940E61"/>
    <w:rsid w:val="00941132"/>
    <w:rsid w:val="00941339"/>
    <w:rsid w:val="00941FDD"/>
    <w:rsid w:val="00942191"/>
    <w:rsid w:val="009447CC"/>
    <w:rsid w:val="00944D86"/>
    <w:rsid w:val="00945DF9"/>
    <w:rsid w:val="00945FFE"/>
    <w:rsid w:val="009470F0"/>
    <w:rsid w:val="00947995"/>
    <w:rsid w:val="00947CF7"/>
    <w:rsid w:val="009502DE"/>
    <w:rsid w:val="0095287C"/>
    <w:rsid w:val="00954B27"/>
    <w:rsid w:val="009563AD"/>
    <w:rsid w:val="0095720C"/>
    <w:rsid w:val="00957944"/>
    <w:rsid w:val="00965849"/>
    <w:rsid w:val="00974F52"/>
    <w:rsid w:val="009757A9"/>
    <w:rsid w:val="00975F00"/>
    <w:rsid w:val="00976D12"/>
    <w:rsid w:val="009772D3"/>
    <w:rsid w:val="009812E7"/>
    <w:rsid w:val="00990C22"/>
    <w:rsid w:val="00990D38"/>
    <w:rsid w:val="00990F72"/>
    <w:rsid w:val="009916C4"/>
    <w:rsid w:val="00992EE0"/>
    <w:rsid w:val="009943BB"/>
    <w:rsid w:val="009971E5"/>
    <w:rsid w:val="009A2870"/>
    <w:rsid w:val="009B0B64"/>
    <w:rsid w:val="009B4296"/>
    <w:rsid w:val="009B4A3E"/>
    <w:rsid w:val="009B7E33"/>
    <w:rsid w:val="009C3566"/>
    <w:rsid w:val="009C3A7C"/>
    <w:rsid w:val="009C430B"/>
    <w:rsid w:val="009C6BBE"/>
    <w:rsid w:val="009D202C"/>
    <w:rsid w:val="009D29EF"/>
    <w:rsid w:val="009D5021"/>
    <w:rsid w:val="009D5AC2"/>
    <w:rsid w:val="009D5FCF"/>
    <w:rsid w:val="009D6DFD"/>
    <w:rsid w:val="009E19A0"/>
    <w:rsid w:val="009E2055"/>
    <w:rsid w:val="009E4E18"/>
    <w:rsid w:val="009E6D23"/>
    <w:rsid w:val="009F1A48"/>
    <w:rsid w:val="009F4736"/>
    <w:rsid w:val="009F5D18"/>
    <w:rsid w:val="009F7832"/>
    <w:rsid w:val="00A00150"/>
    <w:rsid w:val="00A0077C"/>
    <w:rsid w:val="00A01B11"/>
    <w:rsid w:val="00A03077"/>
    <w:rsid w:val="00A07F22"/>
    <w:rsid w:val="00A07F97"/>
    <w:rsid w:val="00A10F43"/>
    <w:rsid w:val="00A11393"/>
    <w:rsid w:val="00A12E21"/>
    <w:rsid w:val="00A144D4"/>
    <w:rsid w:val="00A1696C"/>
    <w:rsid w:val="00A1707D"/>
    <w:rsid w:val="00A22595"/>
    <w:rsid w:val="00A228C6"/>
    <w:rsid w:val="00A23B4B"/>
    <w:rsid w:val="00A254C6"/>
    <w:rsid w:val="00A26B1A"/>
    <w:rsid w:val="00A31314"/>
    <w:rsid w:val="00A36D99"/>
    <w:rsid w:val="00A36F91"/>
    <w:rsid w:val="00A37021"/>
    <w:rsid w:val="00A37056"/>
    <w:rsid w:val="00A372D6"/>
    <w:rsid w:val="00A40345"/>
    <w:rsid w:val="00A413D6"/>
    <w:rsid w:val="00A43FB0"/>
    <w:rsid w:val="00A45F18"/>
    <w:rsid w:val="00A46E37"/>
    <w:rsid w:val="00A47050"/>
    <w:rsid w:val="00A47593"/>
    <w:rsid w:val="00A47C2C"/>
    <w:rsid w:val="00A527EB"/>
    <w:rsid w:val="00A532C4"/>
    <w:rsid w:val="00A54D56"/>
    <w:rsid w:val="00A56159"/>
    <w:rsid w:val="00A574C7"/>
    <w:rsid w:val="00A64982"/>
    <w:rsid w:val="00A66495"/>
    <w:rsid w:val="00A673E1"/>
    <w:rsid w:val="00A70D0E"/>
    <w:rsid w:val="00A71541"/>
    <w:rsid w:val="00A717D4"/>
    <w:rsid w:val="00A72366"/>
    <w:rsid w:val="00A72D05"/>
    <w:rsid w:val="00A73648"/>
    <w:rsid w:val="00A77708"/>
    <w:rsid w:val="00A77EC8"/>
    <w:rsid w:val="00A804C8"/>
    <w:rsid w:val="00A83645"/>
    <w:rsid w:val="00A850F2"/>
    <w:rsid w:val="00A859E8"/>
    <w:rsid w:val="00A87289"/>
    <w:rsid w:val="00A90F14"/>
    <w:rsid w:val="00A911E0"/>
    <w:rsid w:val="00A9406A"/>
    <w:rsid w:val="00A95959"/>
    <w:rsid w:val="00AA0589"/>
    <w:rsid w:val="00AA1203"/>
    <w:rsid w:val="00AA1E7B"/>
    <w:rsid w:val="00AA5541"/>
    <w:rsid w:val="00AA73A7"/>
    <w:rsid w:val="00AB1763"/>
    <w:rsid w:val="00AB2829"/>
    <w:rsid w:val="00AB342A"/>
    <w:rsid w:val="00AB36FC"/>
    <w:rsid w:val="00AB386A"/>
    <w:rsid w:val="00AB38D8"/>
    <w:rsid w:val="00AC0192"/>
    <w:rsid w:val="00AC0884"/>
    <w:rsid w:val="00AC0E45"/>
    <w:rsid w:val="00AC2453"/>
    <w:rsid w:val="00AC24F0"/>
    <w:rsid w:val="00AC3047"/>
    <w:rsid w:val="00AC4326"/>
    <w:rsid w:val="00AC464E"/>
    <w:rsid w:val="00AC4B3E"/>
    <w:rsid w:val="00AC6F5B"/>
    <w:rsid w:val="00AD35E7"/>
    <w:rsid w:val="00AD3960"/>
    <w:rsid w:val="00AD41AF"/>
    <w:rsid w:val="00AD5351"/>
    <w:rsid w:val="00AD6166"/>
    <w:rsid w:val="00AD7160"/>
    <w:rsid w:val="00AE01B2"/>
    <w:rsid w:val="00AE06CE"/>
    <w:rsid w:val="00AE52B3"/>
    <w:rsid w:val="00AE5AFC"/>
    <w:rsid w:val="00AF1511"/>
    <w:rsid w:val="00AF2108"/>
    <w:rsid w:val="00AF229C"/>
    <w:rsid w:val="00AF2419"/>
    <w:rsid w:val="00AF5843"/>
    <w:rsid w:val="00AF5F06"/>
    <w:rsid w:val="00AF63A1"/>
    <w:rsid w:val="00AF69C1"/>
    <w:rsid w:val="00AF787A"/>
    <w:rsid w:val="00B0124E"/>
    <w:rsid w:val="00B06CC5"/>
    <w:rsid w:val="00B07BB6"/>
    <w:rsid w:val="00B15168"/>
    <w:rsid w:val="00B16B2D"/>
    <w:rsid w:val="00B17642"/>
    <w:rsid w:val="00B17AF1"/>
    <w:rsid w:val="00B21121"/>
    <w:rsid w:val="00B21297"/>
    <w:rsid w:val="00B21720"/>
    <w:rsid w:val="00B22189"/>
    <w:rsid w:val="00B24022"/>
    <w:rsid w:val="00B2562C"/>
    <w:rsid w:val="00B27873"/>
    <w:rsid w:val="00B27EC4"/>
    <w:rsid w:val="00B30757"/>
    <w:rsid w:val="00B31649"/>
    <w:rsid w:val="00B3386B"/>
    <w:rsid w:val="00B34325"/>
    <w:rsid w:val="00B34610"/>
    <w:rsid w:val="00B35E95"/>
    <w:rsid w:val="00B37261"/>
    <w:rsid w:val="00B40FAD"/>
    <w:rsid w:val="00B42A71"/>
    <w:rsid w:val="00B42D1B"/>
    <w:rsid w:val="00B43E29"/>
    <w:rsid w:val="00B44956"/>
    <w:rsid w:val="00B466DC"/>
    <w:rsid w:val="00B468D9"/>
    <w:rsid w:val="00B517C2"/>
    <w:rsid w:val="00B53A58"/>
    <w:rsid w:val="00B54095"/>
    <w:rsid w:val="00B54937"/>
    <w:rsid w:val="00B55889"/>
    <w:rsid w:val="00B6074F"/>
    <w:rsid w:val="00B61ED6"/>
    <w:rsid w:val="00B6222B"/>
    <w:rsid w:val="00B64125"/>
    <w:rsid w:val="00B654B0"/>
    <w:rsid w:val="00B6793A"/>
    <w:rsid w:val="00B7236E"/>
    <w:rsid w:val="00B725E9"/>
    <w:rsid w:val="00B737CA"/>
    <w:rsid w:val="00B73E43"/>
    <w:rsid w:val="00B7546C"/>
    <w:rsid w:val="00B755E3"/>
    <w:rsid w:val="00B75D64"/>
    <w:rsid w:val="00B77780"/>
    <w:rsid w:val="00B82409"/>
    <w:rsid w:val="00B82519"/>
    <w:rsid w:val="00B83F78"/>
    <w:rsid w:val="00B90AD1"/>
    <w:rsid w:val="00B9397D"/>
    <w:rsid w:val="00B94448"/>
    <w:rsid w:val="00B94782"/>
    <w:rsid w:val="00B94C5E"/>
    <w:rsid w:val="00B959B3"/>
    <w:rsid w:val="00B95A4F"/>
    <w:rsid w:val="00BA19F4"/>
    <w:rsid w:val="00BA225B"/>
    <w:rsid w:val="00BA2AA7"/>
    <w:rsid w:val="00BA3B72"/>
    <w:rsid w:val="00BB002D"/>
    <w:rsid w:val="00BB05F0"/>
    <w:rsid w:val="00BB0BAC"/>
    <w:rsid w:val="00BB19A3"/>
    <w:rsid w:val="00BB2F51"/>
    <w:rsid w:val="00BB4116"/>
    <w:rsid w:val="00BB48DE"/>
    <w:rsid w:val="00BB5869"/>
    <w:rsid w:val="00BB5BCA"/>
    <w:rsid w:val="00BB5F6E"/>
    <w:rsid w:val="00BB6B41"/>
    <w:rsid w:val="00BB7C3A"/>
    <w:rsid w:val="00BC0B17"/>
    <w:rsid w:val="00BC1DAF"/>
    <w:rsid w:val="00BC2140"/>
    <w:rsid w:val="00BC2409"/>
    <w:rsid w:val="00BC2471"/>
    <w:rsid w:val="00BC36CB"/>
    <w:rsid w:val="00BC6254"/>
    <w:rsid w:val="00BC721E"/>
    <w:rsid w:val="00BC7667"/>
    <w:rsid w:val="00BC7857"/>
    <w:rsid w:val="00BD0AC2"/>
    <w:rsid w:val="00BE0FBE"/>
    <w:rsid w:val="00BE109F"/>
    <w:rsid w:val="00BE2659"/>
    <w:rsid w:val="00BE4E09"/>
    <w:rsid w:val="00BE57F9"/>
    <w:rsid w:val="00BE5B37"/>
    <w:rsid w:val="00BF0F95"/>
    <w:rsid w:val="00BF12A2"/>
    <w:rsid w:val="00BF177D"/>
    <w:rsid w:val="00BF3CDB"/>
    <w:rsid w:val="00BF414D"/>
    <w:rsid w:val="00BF455A"/>
    <w:rsid w:val="00BF6551"/>
    <w:rsid w:val="00BF7870"/>
    <w:rsid w:val="00BF7FDC"/>
    <w:rsid w:val="00C02A03"/>
    <w:rsid w:val="00C07875"/>
    <w:rsid w:val="00C12EDE"/>
    <w:rsid w:val="00C16B0C"/>
    <w:rsid w:val="00C17EB7"/>
    <w:rsid w:val="00C21AD0"/>
    <w:rsid w:val="00C21E03"/>
    <w:rsid w:val="00C2757B"/>
    <w:rsid w:val="00C301F8"/>
    <w:rsid w:val="00C31B8C"/>
    <w:rsid w:val="00C36922"/>
    <w:rsid w:val="00C40141"/>
    <w:rsid w:val="00C4108B"/>
    <w:rsid w:val="00C41A37"/>
    <w:rsid w:val="00C41FD4"/>
    <w:rsid w:val="00C4304E"/>
    <w:rsid w:val="00C44CE8"/>
    <w:rsid w:val="00C44E1B"/>
    <w:rsid w:val="00C47A3E"/>
    <w:rsid w:val="00C50C64"/>
    <w:rsid w:val="00C51F45"/>
    <w:rsid w:val="00C550D5"/>
    <w:rsid w:val="00C552CA"/>
    <w:rsid w:val="00C56E41"/>
    <w:rsid w:val="00C57D4F"/>
    <w:rsid w:val="00C6094D"/>
    <w:rsid w:val="00C61959"/>
    <w:rsid w:val="00C61A72"/>
    <w:rsid w:val="00C665E1"/>
    <w:rsid w:val="00C70E72"/>
    <w:rsid w:val="00C71F92"/>
    <w:rsid w:val="00C72141"/>
    <w:rsid w:val="00C724B9"/>
    <w:rsid w:val="00C73748"/>
    <w:rsid w:val="00C743D7"/>
    <w:rsid w:val="00C759E2"/>
    <w:rsid w:val="00C77113"/>
    <w:rsid w:val="00C82D48"/>
    <w:rsid w:val="00C84143"/>
    <w:rsid w:val="00C85352"/>
    <w:rsid w:val="00C86177"/>
    <w:rsid w:val="00C92B43"/>
    <w:rsid w:val="00C92CBD"/>
    <w:rsid w:val="00C9580E"/>
    <w:rsid w:val="00C96987"/>
    <w:rsid w:val="00C97F27"/>
    <w:rsid w:val="00CA645C"/>
    <w:rsid w:val="00CA77FD"/>
    <w:rsid w:val="00CB07D1"/>
    <w:rsid w:val="00CB08E0"/>
    <w:rsid w:val="00CB227B"/>
    <w:rsid w:val="00CB2D3F"/>
    <w:rsid w:val="00CB2DD8"/>
    <w:rsid w:val="00CB3863"/>
    <w:rsid w:val="00CB3965"/>
    <w:rsid w:val="00CB41A4"/>
    <w:rsid w:val="00CB54D1"/>
    <w:rsid w:val="00CB77BB"/>
    <w:rsid w:val="00CC07A0"/>
    <w:rsid w:val="00CC0EB8"/>
    <w:rsid w:val="00CC32F6"/>
    <w:rsid w:val="00CC4735"/>
    <w:rsid w:val="00CC56A3"/>
    <w:rsid w:val="00CD53BB"/>
    <w:rsid w:val="00CD69A8"/>
    <w:rsid w:val="00CD7789"/>
    <w:rsid w:val="00CE195A"/>
    <w:rsid w:val="00CE22BA"/>
    <w:rsid w:val="00CE2664"/>
    <w:rsid w:val="00CE290C"/>
    <w:rsid w:val="00CE6592"/>
    <w:rsid w:val="00CE7DF7"/>
    <w:rsid w:val="00CF2307"/>
    <w:rsid w:val="00CF307B"/>
    <w:rsid w:val="00CF36F1"/>
    <w:rsid w:val="00CF4BA7"/>
    <w:rsid w:val="00D00333"/>
    <w:rsid w:val="00D004D6"/>
    <w:rsid w:val="00D01966"/>
    <w:rsid w:val="00D02B62"/>
    <w:rsid w:val="00D0398E"/>
    <w:rsid w:val="00D05ECC"/>
    <w:rsid w:val="00D12C87"/>
    <w:rsid w:val="00D1359D"/>
    <w:rsid w:val="00D13B0B"/>
    <w:rsid w:val="00D162D0"/>
    <w:rsid w:val="00D167FC"/>
    <w:rsid w:val="00D1696B"/>
    <w:rsid w:val="00D170B2"/>
    <w:rsid w:val="00D172A8"/>
    <w:rsid w:val="00D21207"/>
    <w:rsid w:val="00D223F2"/>
    <w:rsid w:val="00D22897"/>
    <w:rsid w:val="00D237A7"/>
    <w:rsid w:val="00D265C0"/>
    <w:rsid w:val="00D27603"/>
    <w:rsid w:val="00D279D1"/>
    <w:rsid w:val="00D3670A"/>
    <w:rsid w:val="00D40A3E"/>
    <w:rsid w:val="00D466C0"/>
    <w:rsid w:val="00D50A57"/>
    <w:rsid w:val="00D50EDB"/>
    <w:rsid w:val="00D51FBF"/>
    <w:rsid w:val="00D534F9"/>
    <w:rsid w:val="00D55FC3"/>
    <w:rsid w:val="00D66E23"/>
    <w:rsid w:val="00D709EB"/>
    <w:rsid w:val="00D74DE3"/>
    <w:rsid w:val="00D77499"/>
    <w:rsid w:val="00D80C1B"/>
    <w:rsid w:val="00D8221C"/>
    <w:rsid w:val="00D8583A"/>
    <w:rsid w:val="00D938BF"/>
    <w:rsid w:val="00D95D2B"/>
    <w:rsid w:val="00D975BC"/>
    <w:rsid w:val="00D97A07"/>
    <w:rsid w:val="00DA0A3E"/>
    <w:rsid w:val="00DA1B67"/>
    <w:rsid w:val="00DA4E5E"/>
    <w:rsid w:val="00DA5668"/>
    <w:rsid w:val="00DA5700"/>
    <w:rsid w:val="00DA6824"/>
    <w:rsid w:val="00DA7AE8"/>
    <w:rsid w:val="00DB3063"/>
    <w:rsid w:val="00DB3563"/>
    <w:rsid w:val="00DB4B4C"/>
    <w:rsid w:val="00DB5B60"/>
    <w:rsid w:val="00DB7CE3"/>
    <w:rsid w:val="00DC456D"/>
    <w:rsid w:val="00DC6E7D"/>
    <w:rsid w:val="00DD3994"/>
    <w:rsid w:val="00DD4674"/>
    <w:rsid w:val="00DD5772"/>
    <w:rsid w:val="00DD5A7B"/>
    <w:rsid w:val="00DD62DE"/>
    <w:rsid w:val="00DE0471"/>
    <w:rsid w:val="00DE3AB1"/>
    <w:rsid w:val="00DE3FD6"/>
    <w:rsid w:val="00DE5CAA"/>
    <w:rsid w:val="00DF0B9F"/>
    <w:rsid w:val="00DF17A7"/>
    <w:rsid w:val="00DF22C3"/>
    <w:rsid w:val="00DF3B84"/>
    <w:rsid w:val="00E03CE4"/>
    <w:rsid w:val="00E04B88"/>
    <w:rsid w:val="00E05121"/>
    <w:rsid w:val="00E05657"/>
    <w:rsid w:val="00E05C7D"/>
    <w:rsid w:val="00E06C02"/>
    <w:rsid w:val="00E0706F"/>
    <w:rsid w:val="00E12A17"/>
    <w:rsid w:val="00E1734D"/>
    <w:rsid w:val="00E17CA7"/>
    <w:rsid w:val="00E2182C"/>
    <w:rsid w:val="00E2358D"/>
    <w:rsid w:val="00E236A7"/>
    <w:rsid w:val="00E2452C"/>
    <w:rsid w:val="00E24C9F"/>
    <w:rsid w:val="00E26362"/>
    <w:rsid w:val="00E27D14"/>
    <w:rsid w:val="00E30EAA"/>
    <w:rsid w:val="00E3133A"/>
    <w:rsid w:val="00E32298"/>
    <w:rsid w:val="00E332EB"/>
    <w:rsid w:val="00E3365F"/>
    <w:rsid w:val="00E35A69"/>
    <w:rsid w:val="00E35BBF"/>
    <w:rsid w:val="00E36D07"/>
    <w:rsid w:val="00E375E1"/>
    <w:rsid w:val="00E379A9"/>
    <w:rsid w:val="00E40245"/>
    <w:rsid w:val="00E40931"/>
    <w:rsid w:val="00E41F83"/>
    <w:rsid w:val="00E4243D"/>
    <w:rsid w:val="00E43D3A"/>
    <w:rsid w:val="00E45C4C"/>
    <w:rsid w:val="00E468A5"/>
    <w:rsid w:val="00E52AA2"/>
    <w:rsid w:val="00E52B83"/>
    <w:rsid w:val="00E54286"/>
    <w:rsid w:val="00E54AA2"/>
    <w:rsid w:val="00E54F2B"/>
    <w:rsid w:val="00E56E8D"/>
    <w:rsid w:val="00E602B2"/>
    <w:rsid w:val="00E63539"/>
    <w:rsid w:val="00E65F5E"/>
    <w:rsid w:val="00E67687"/>
    <w:rsid w:val="00E70F05"/>
    <w:rsid w:val="00E73B86"/>
    <w:rsid w:val="00E75878"/>
    <w:rsid w:val="00E81030"/>
    <w:rsid w:val="00E8478A"/>
    <w:rsid w:val="00E90846"/>
    <w:rsid w:val="00E938DA"/>
    <w:rsid w:val="00E95CD9"/>
    <w:rsid w:val="00E96D34"/>
    <w:rsid w:val="00EA0C51"/>
    <w:rsid w:val="00EA2B7E"/>
    <w:rsid w:val="00EA3795"/>
    <w:rsid w:val="00EA4064"/>
    <w:rsid w:val="00EB1918"/>
    <w:rsid w:val="00EB2600"/>
    <w:rsid w:val="00EB2DCE"/>
    <w:rsid w:val="00EB4200"/>
    <w:rsid w:val="00EB431A"/>
    <w:rsid w:val="00EB55C5"/>
    <w:rsid w:val="00EC1B6A"/>
    <w:rsid w:val="00EC6BCC"/>
    <w:rsid w:val="00ED0A13"/>
    <w:rsid w:val="00ED1EB6"/>
    <w:rsid w:val="00ED5901"/>
    <w:rsid w:val="00ED795A"/>
    <w:rsid w:val="00EF2327"/>
    <w:rsid w:val="00EF3D31"/>
    <w:rsid w:val="00EF4A56"/>
    <w:rsid w:val="00EF5C7C"/>
    <w:rsid w:val="00F00C56"/>
    <w:rsid w:val="00F03CE1"/>
    <w:rsid w:val="00F04AFB"/>
    <w:rsid w:val="00F055CC"/>
    <w:rsid w:val="00F06694"/>
    <w:rsid w:val="00F108F9"/>
    <w:rsid w:val="00F151F8"/>
    <w:rsid w:val="00F165BF"/>
    <w:rsid w:val="00F2057C"/>
    <w:rsid w:val="00F206A3"/>
    <w:rsid w:val="00F218E9"/>
    <w:rsid w:val="00F222B8"/>
    <w:rsid w:val="00F23EFE"/>
    <w:rsid w:val="00F241A8"/>
    <w:rsid w:val="00F242EC"/>
    <w:rsid w:val="00F24344"/>
    <w:rsid w:val="00F25226"/>
    <w:rsid w:val="00F25D7D"/>
    <w:rsid w:val="00F3116D"/>
    <w:rsid w:val="00F31AD3"/>
    <w:rsid w:val="00F31E6C"/>
    <w:rsid w:val="00F40D23"/>
    <w:rsid w:val="00F41833"/>
    <w:rsid w:val="00F4350F"/>
    <w:rsid w:val="00F43DC1"/>
    <w:rsid w:val="00F458FC"/>
    <w:rsid w:val="00F50E2B"/>
    <w:rsid w:val="00F57599"/>
    <w:rsid w:val="00F57BBE"/>
    <w:rsid w:val="00F62927"/>
    <w:rsid w:val="00F66386"/>
    <w:rsid w:val="00F66545"/>
    <w:rsid w:val="00F672AD"/>
    <w:rsid w:val="00F676D4"/>
    <w:rsid w:val="00F700D0"/>
    <w:rsid w:val="00F73CA0"/>
    <w:rsid w:val="00F7406F"/>
    <w:rsid w:val="00F77313"/>
    <w:rsid w:val="00F81EF7"/>
    <w:rsid w:val="00F82B4A"/>
    <w:rsid w:val="00F86838"/>
    <w:rsid w:val="00F90750"/>
    <w:rsid w:val="00F9158E"/>
    <w:rsid w:val="00F91AB6"/>
    <w:rsid w:val="00F92028"/>
    <w:rsid w:val="00F92761"/>
    <w:rsid w:val="00F93249"/>
    <w:rsid w:val="00F94F2F"/>
    <w:rsid w:val="00F95F50"/>
    <w:rsid w:val="00F96A32"/>
    <w:rsid w:val="00F96C25"/>
    <w:rsid w:val="00F973FA"/>
    <w:rsid w:val="00F97660"/>
    <w:rsid w:val="00FA383E"/>
    <w:rsid w:val="00FA3E8C"/>
    <w:rsid w:val="00FA545D"/>
    <w:rsid w:val="00FB272E"/>
    <w:rsid w:val="00FB4C64"/>
    <w:rsid w:val="00FB7370"/>
    <w:rsid w:val="00FC1ED1"/>
    <w:rsid w:val="00FC3AB8"/>
    <w:rsid w:val="00FC4F92"/>
    <w:rsid w:val="00FC52E2"/>
    <w:rsid w:val="00FC5C64"/>
    <w:rsid w:val="00FC66C6"/>
    <w:rsid w:val="00FD3A10"/>
    <w:rsid w:val="00FD452B"/>
    <w:rsid w:val="00FD77CB"/>
    <w:rsid w:val="00FE01DB"/>
    <w:rsid w:val="00FE0BA0"/>
    <w:rsid w:val="00FE104F"/>
    <w:rsid w:val="00FE1707"/>
    <w:rsid w:val="00FE30CA"/>
    <w:rsid w:val="00FE41B9"/>
    <w:rsid w:val="00FE4472"/>
    <w:rsid w:val="00FE5F96"/>
    <w:rsid w:val="00FE768A"/>
    <w:rsid w:val="00FF3C18"/>
    <w:rsid w:val="00FF58F6"/>
    <w:rsid w:val="00FF70D9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0961"/>
  <w15:docId w15:val="{3A5FEE4F-4B40-4CC9-AB1D-C5FA4499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7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17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15ED8"/>
    <w:pPr>
      <w:keepNext/>
      <w:keepLines/>
      <w:suppressAutoHyphens/>
      <w:spacing w:before="200" w:line="25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9260F1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60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qFormat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qFormat/>
    <w:rsid w:val="009260F1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60F1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qFormat/>
    <w:rsid w:val="009260F1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9260F1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customStyle="1" w:styleId="dane">
    <w:name w:val="dane"/>
    <w:basedOn w:val="Domylnaczcionkaakapitu"/>
    <w:qFormat/>
    <w:rsid w:val="009260F1"/>
  </w:style>
  <w:style w:type="paragraph" w:styleId="Akapitzlist">
    <w:name w:val="List Paragraph"/>
    <w:aliases w:val="Numerowanie,BulletC,Wyliczanie,Obiekt,List Paragraph,normalny tekst,Akapit z listą31,Bullets,Akapit z listą BS,CW_Lista,Odstavec,Akapit z listą numerowaną,Podsis rysunku,lp1,Bullet List,FooterText,numbered,Paragraphe de liste1,列出段落,列出段落1"/>
    <w:basedOn w:val="Normalny"/>
    <w:link w:val="AkapitzlistZnak"/>
    <w:uiPriority w:val="34"/>
    <w:qFormat/>
    <w:rsid w:val="009260F1"/>
    <w:pPr>
      <w:ind w:left="708"/>
    </w:pPr>
    <w:rPr>
      <w:lang w:val="x-none" w:eastAsia="x-none"/>
    </w:rPr>
  </w:style>
  <w:style w:type="paragraph" w:customStyle="1" w:styleId="Default">
    <w:name w:val="Default"/>
    <w:qFormat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qFormat/>
    <w:rsid w:val="009260F1"/>
    <w:rPr>
      <w:vertAlign w:val="superscript"/>
    </w:rPr>
  </w:style>
  <w:style w:type="paragraph" w:customStyle="1" w:styleId="Zwykytekst1">
    <w:name w:val="Zwykły tekst1"/>
    <w:basedOn w:val="Normalny"/>
    <w:qFormat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qFormat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qFormat/>
    <w:rsid w:val="009260F1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nhideWhenUsed/>
    <w:qFormat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60F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Akapit z listą BS Znak,CW_Lista Znak,Odstavec Znak,Akapit z listą numerowaną Znak,lp1 Znak,列出段落 Znak"/>
    <w:link w:val="Akapitzlist"/>
    <w:uiPriority w:val="34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470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47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7C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7CA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17CA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7C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E17CA7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7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qFormat/>
    <w:rsid w:val="009161ED"/>
    <w:pPr>
      <w:suppressAutoHyphens/>
      <w:ind w:left="360" w:hanging="360"/>
      <w:jc w:val="both"/>
    </w:pPr>
    <w:rPr>
      <w:sz w:val="24"/>
      <w:szCs w:val="24"/>
      <w:lang w:eastAsia="zh-CN"/>
    </w:rPr>
  </w:style>
  <w:style w:type="paragraph" w:styleId="NormalnyWeb">
    <w:name w:val="Normal (Web)"/>
    <w:basedOn w:val="Normalny"/>
    <w:unhideWhenUsed/>
    <w:qFormat/>
    <w:rsid w:val="00F108F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52AA2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rsid w:val="004F6A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F6A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4F6A5C"/>
    <w:pPr>
      <w:suppressAutoHyphens/>
    </w:pPr>
    <w:rPr>
      <w:lang w:eastAsia="ar-SA"/>
    </w:rPr>
  </w:style>
  <w:style w:type="table" w:styleId="Tabela-Siatka">
    <w:name w:val="Table Grid"/>
    <w:basedOn w:val="Standardowy"/>
    <w:rsid w:val="006D6612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link w:val="Styl1Znak"/>
    <w:qFormat/>
    <w:rsid w:val="002258C8"/>
    <w:pPr>
      <w:numPr>
        <w:numId w:val="1"/>
      </w:numPr>
      <w:spacing w:after="160" w:line="259" w:lineRule="auto"/>
      <w:ind w:left="0" w:hanging="720"/>
      <w:contextualSpacing/>
      <w:jc w:val="both"/>
    </w:pPr>
  </w:style>
  <w:style w:type="character" w:customStyle="1" w:styleId="Styl1Znak">
    <w:name w:val="Styl1 Znak"/>
    <w:basedOn w:val="AkapitzlistZnak"/>
    <w:link w:val="Styl1"/>
    <w:qFormat/>
    <w:rsid w:val="002258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treci">
    <w:name w:val="Tekst treści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customStyle="1" w:styleId="Teksttreci0">
    <w:name w:val="Tekst treści_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95959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9595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Znakiprzypiswdolnych">
    <w:name w:val="Znaki przypisów dolnych"/>
    <w:qFormat/>
    <w:rsid w:val="007F6B33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F6B33"/>
    <w:pPr>
      <w:widowControl w:val="0"/>
      <w:suppressAutoHyphens/>
      <w:spacing w:line="288" w:lineRule="auto"/>
    </w:pPr>
    <w:rPr>
      <w:bCs/>
      <w:color w:val="000000"/>
      <w:kern w:val="2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F6B33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FootnoteCharacters">
    <w:name w:val="Footnote Characters"/>
    <w:qFormat/>
    <w:rsid w:val="007F6B33"/>
    <w:rPr>
      <w:rFonts w:cs="Times New Roman"/>
      <w:position w:val="6"/>
    </w:rPr>
  </w:style>
  <w:style w:type="paragraph" w:customStyle="1" w:styleId="Listapunktowana22">
    <w:name w:val="Lista punktowana 22"/>
    <w:basedOn w:val="Normalny"/>
    <w:qFormat/>
    <w:rsid w:val="00456174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6174"/>
    <w:rPr>
      <w:vertAlign w:val="superscript"/>
    </w:rPr>
  </w:style>
  <w:style w:type="character" w:customStyle="1" w:styleId="Domylnaczcionkaakapitu1">
    <w:name w:val="Domyślna czcionka akapitu1"/>
    <w:qFormat/>
    <w:rsid w:val="00094D3C"/>
  </w:style>
  <w:style w:type="paragraph" w:customStyle="1" w:styleId="Nagwektabeli">
    <w:name w:val="Nagłówek tabeli"/>
    <w:basedOn w:val="Normalny"/>
    <w:qFormat/>
    <w:rsid w:val="00094D3C"/>
    <w:pPr>
      <w:widowControl w:val="0"/>
      <w:suppressLineNumbers/>
      <w:suppressAutoHyphens/>
      <w:spacing w:line="100" w:lineRule="atLeast"/>
      <w:jc w:val="center"/>
      <w:textAlignment w:val="baseline"/>
    </w:pPr>
    <w:rPr>
      <w:rFonts w:eastAsia="Lucida Sans Unicode" w:cs="Mangal"/>
      <w:b/>
      <w:bCs/>
      <w:kern w:val="1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44352B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F58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Pogrubienie">
    <w:name w:val="Tekst treści + Pogrubienie"/>
    <w:qFormat/>
    <w:rsid w:val="006F58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customStyle="1" w:styleId="Standard">
    <w:name w:val="Standard"/>
    <w:qFormat/>
    <w:rsid w:val="00F43D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0">
    <w:name w:val="Tekst podstawowy wci?ty"/>
    <w:basedOn w:val="Standard"/>
    <w:qFormat/>
    <w:rsid w:val="002608E0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qFormat/>
    <w:rsid w:val="002608E0"/>
    <w:pPr>
      <w:numPr>
        <w:numId w:val="2"/>
      </w:numPr>
    </w:pPr>
  </w:style>
  <w:style w:type="character" w:styleId="Pogrubienie">
    <w:name w:val="Strong"/>
    <w:qFormat/>
    <w:rsid w:val="00E938DA"/>
    <w:rPr>
      <w:b/>
      <w:bCs/>
    </w:rPr>
  </w:style>
  <w:style w:type="paragraph" w:customStyle="1" w:styleId="pkt1">
    <w:name w:val="pkt1"/>
    <w:basedOn w:val="Normalny"/>
    <w:qFormat/>
    <w:rsid w:val="001141E5"/>
    <w:pPr>
      <w:spacing w:before="60" w:after="60"/>
      <w:ind w:left="850" w:hanging="425"/>
      <w:jc w:val="both"/>
    </w:pPr>
    <w:rPr>
      <w:rFonts w:ascii="Calibri" w:hAnsi="Calibri" w:cs="Calibri"/>
      <w:sz w:val="22"/>
    </w:rPr>
  </w:style>
  <w:style w:type="paragraph" w:styleId="Listapunktowana">
    <w:name w:val="List Bullet"/>
    <w:basedOn w:val="Normalny"/>
    <w:autoRedefine/>
    <w:qFormat/>
    <w:rsid w:val="001141E5"/>
    <w:pPr>
      <w:numPr>
        <w:numId w:val="4"/>
      </w:numPr>
    </w:pPr>
    <w:rPr>
      <w:rFonts w:ascii="Calibri" w:hAnsi="Calibri" w:cs="Calibri"/>
      <w:sz w:val="22"/>
      <w:szCs w:val="22"/>
    </w:rPr>
  </w:style>
  <w:style w:type="paragraph" w:customStyle="1" w:styleId="Normalny1">
    <w:name w:val="Normalny1"/>
    <w:qFormat/>
    <w:rsid w:val="001141E5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customStyle="1" w:styleId="Akapitzlist1">
    <w:name w:val="Akapit z listą1"/>
    <w:basedOn w:val="Normalny"/>
    <w:link w:val="ListParagraphChar"/>
    <w:qFormat/>
    <w:rsid w:val="0032159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Mocnewyrnione">
    <w:name w:val="Mocne wyróżnione"/>
    <w:qFormat/>
    <w:rsid w:val="000C2A1F"/>
    <w:rPr>
      <w:b/>
      <w:bCs/>
    </w:rPr>
  </w:style>
  <w:style w:type="character" w:customStyle="1" w:styleId="czeinternetowe">
    <w:name w:val="Łącze internetowe"/>
    <w:rsid w:val="000C2A1F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EA3795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col-xs-7">
    <w:name w:val="col-xs-7"/>
    <w:basedOn w:val="Normalny"/>
    <w:qFormat/>
    <w:rsid w:val="00386C66"/>
    <w:pPr>
      <w:spacing w:before="100" w:beforeAutospacing="1" w:after="100" w:afterAutospacing="1"/>
    </w:pPr>
    <w:rPr>
      <w:sz w:val="24"/>
      <w:szCs w:val="24"/>
    </w:rPr>
  </w:style>
  <w:style w:type="paragraph" w:customStyle="1" w:styleId="Blockquote">
    <w:name w:val="Blockquote"/>
    <w:basedOn w:val="Normalny"/>
    <w:qFormat/>
    <w:rsid w:val="008C58F8"/>
    <w:pPr>
      <w:spacing w:before="100" w:after="100"/>
      <w:ind w:left="360" w:right="360"/>
    </w:pPr>
    <w:rPr>
      <w:snapToGrid w:val="0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115E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115ED8"/>
    <w:rPr>
      <w:rFonts w:cs="Times New Roman"/>
      <w:color w:val="00000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15ED8"/>
    <w:rPr>
      <w:rFonts w:cs="Times New Roman"/>
      <w:color w:val="00000A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115ED8"/>
    <w:rPr>
      <w:rFonts w:ascii="Calibri" w:hAnsi="Calibri"/>
      <w:szCs w:val="21"/>
    </w:rPr>
  </w:style>
  <w:style w:type="paragraph" w:styleId="Lista">
    <w:name w:val="List"/>
    <w:basedOn w:val="Tekstpodstawowy"/>
    <w:qFormat/>
    <w:rsid w:val="00115ED8"/>
    <w:pPr>
      <w:tabs>
        <w:tab w:val="clear" w:pos="567"/>
      </w:tabs>
      <w:suppressAutoHyphens/>
      <w:spacing w:after="120" w:line="252" w:lineRule="auto"/>
      <w:jc w:val="left"/>
    </w:pPr>
    <w:rPr>
      <w:rFonts w:ascii="Calibri" w:eastAsia="Calibri" w:hAnsi="Calibri" w:cs="Lucida Sans"/>
      <w:b w:val="0"/>
      <w:color w:val="00000A"/>
      <w:sz w:val="22"/>
      <w:szCs w:val="22"/>
      <w:lang w:val="pl-PL" w:eastAsia="en-US"/>
    </w:rPr>
  </w:style>
  <w:style w:type="paragraph" w:styleId="Legenda">
    <w:name w:val="caption"/>
    <w:basedOn w:val="Normalny"/>
    <w:qFormat/>
    <w:rsid w:val="00115ED8"/>
    <w:pPr>
      <w:suppressLineNumbers/>
      <w:suppressAutoHyphens/>
      <w:spacing w:before="120" w:after="120" w:line="252" w:lineRule="auto"/>
    </w:pPr>
    <w:rPr>
      <w:rFonts w:ascii="Calibri" w:eastAsia="Calibri" w:hAnsi="Calibri" w:cs="Lucida Sans"/>
      <w:i/>
      <w:iCs/>
      <w:color w:val="00000A"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115ED8"/>
    <w:pPr>
      <w:suppressLineNumbers/>
      <w:suppressAutoHyphens/>
      <w:spacing w:after="160" w:line="252" w:lineRule="auto"/>
    </w:pPr>
    <w:rPr>
      <w:rFonts w:ascii="Calibri" w:eastAsia="Calibri" w:hAnsi="Calibri" w:cs="Lucida Sans"/>
      <w:color w:val="00000A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115ED8"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NormalnyWeb1">
    <w:name w:val="Normalny (Web)1"/>
    <w:basedOn w:val="Normalny"/>
    <w:qFormat/>
    <w:rsid w:val="00115ED8"/>
    <w:pPr>
      <w:suppressAutoHyphens/>
      <w:spacing w:before="100" w:after="100" w:line="100" w:lineRule="atLeas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qFormat/>
    <w:rsid w:val="00115ED8"/>
    <w:pPr>
      <w:spacing w:after="120" w:line="480" w:lineRule="auto"/>
      <w:ind w:left="283"/>
    </w:pPr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15ED8"/>
    <w:pPr>
      <w:suppressAutoHyphens/>
      <w:spacing w:after="120" w:line="252" w:lineRule="auto"/>
    </w:pPr>
    <w:rPr>
      <w:rFonts w:asciiTheme="minorHAnsi" w:eastAsiaTheme="minorHAnsi" w:hAnsiTheme="minorHAnsi"/>
      <w:color w:val="00000A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15ED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">
    <w:name w:val="pkt"/>
    <w:basedOn w:val="Normalny"/>
    <w:qFormat/>
    <w:rsid w:val="00115ED8"/>
    <w:pPr>
      <w:suppressAutoHyphens/>
      <w:spacing w:before="60" w:after="60"/>
      <w:ind w:left="851" w:hanging="295"/>
      <w:jc w:val="both"/>
    </w:pPr>
    <w:rPr>
      <w:szCs w:val="24"/>
    </w:rPr>
  </w:style>
  <w:style w:type="paragraph" w:customStyle="1" w:styleId="litera">
    <w:name w:val="litera"/>
    <w:basedOn w:val="Normalny"/>
    <w:qFormat/>
    <w:rsid w:val="00115ED8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115ED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115ED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markedcontent">
    <w:name w:val="markedcontent"/>
    <w:basedOn w:val="Domylnaczcionkaakapitu"/>
    <w:qFormat/>
    <w:rsid w:val="00115ED8"/>
  </w:style>
  <w:style w:type="character" w:customStyle="1" w:styleId="ListParagraphChar">
    <w:name w:val="List Paragraph Char"/>
    <w:link w:val="Akapitzlist1"/>
    <w:qFormat/>
    <w:locked/>
    <w:rsid w:val="008F5222"/>
    <w:rPr>
      <w:rFonts w:ascii="Calibri" w:eastAsia="Times New Roman" w:hAnsi="Calibri" w:cs="Calibri"/>
    </w:rPr>
  </w:style>
  <w:style w:type="paragraph" w:customStyle="1" w:styleId="Listapunktowana21">
    <w:name w:val="Lista punktowana 21"/>
    <w:basedOn w:val="Normalny"/>
    <w:rsid w:val="00AD5351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customStyle="1" w:styleId="WW8Num2z0">
    <w:name w:val="WW8Num2z0"/>
    <w:rsid w:val="009563AD"/>
    <w:rPr>
      <w:rFonts w:ascii="Wingdings" w:hAnsi="Wingdings" w:cs="Wingdings"/>
    </w:rPr>
  </w:style>
  <w:style w:type="paragraph" w:customStyle="1" w:styleId="msonormal0">
    <w:name w:val="msonormal"/>
    <w:basedOn w:val="Normalny"/>
    <w:qFormat/>
    <w:rsid w:val="003B79A5"/>
    <w:pPr>
      <w:suppressAutoHyphens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2">
    <w:name w:val="Akapit z listą2"/>
    <w:basedOn w:val="Normalny"/>
    <w:qFormat/>
    <w:rsid w:val="003B79A5"/>
    <w:pPr>
      <w:suppressAutoHyphens/>
      <w:ind w:left="708"/>
    </w:pPr>
    <w:rPr>
      <w:rFonts w:eastAsia="Calibri"/>
    </w:rPr>
  </w:style>
  <w:style w:type="paragraph" w:customStyle="1" w:styleId="Teksttreci1">
    <w:name w:val="Tekst treści1"/>
    <w:basedOn w:val="Normalny"/>
    <w:uiPriority w:val="99"/>
    <w:qFormat/>
    <w:rsid w:val="003B79A5"/>
    <w:pPr>
      <w:widowControl w:val="0"/>
      <w:shd w:val="clear" w:color="auto" w:fill="FFFFFF"/>
      <w:suppressAutoHyphens/>
      <w:spacing w:after="780" w:line="240" w:lineRule="atLeast"/>
      <w:ind w:hanging="92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Standartowy">
    <w:name w:val="Standartowy"/>
    <w:basedOn w:val="Tekstpodstawowy"/>
    <w:qFormat/>
    <w:rsid w:val="003B79A5"/>
    <w:pPr>
      <w:tabs>
        <w:tab w:val="clear" w:pos="567"/>
      </w:tabs>
      <w:suppressAutoHyphens/>
      <w:spacing w:line="360" w:lineRule="auto"/>
      <w:ind w:left="720" w:hanging="360"/>
    </w:pPr>
    <w:rPr>
      <w:rFonts w:ascii="Arial" w:hAnsi="Arial"/>
      <w:b w:val="0"/>
      <w:sz w:val="22"/>
      <w:lang w:val="pl-PL"/>
    </w:rPr>
  </w:style>
  <w:style w:type="character" w:customStyle="1" w:styleId="Zakotwiczenieprzypisudolnego">
    <w:name w:val="Zakotwiczenie przypisu dolnego"/>
    <w:rsid w:val="003B79A5"/>
    <w:rPr>
      <w:vertAlign w:val="superscript"/>
    </w:rPr>
  </w:style>
  <w:style w:type="character" w:customStyle="1" w:styleId="Zakotwiczenieprzypisukocowego">
    <w:name w:val="Zakotwiczenie przypisu końcowego"/>
    <w:rsid w:val="003B79A5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B79A5"/>
    <w:rPr>
      <w:vertAlign w:val="superscript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B79A5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  <w:rsid w:val="003B79A5"/>
  </w:style>
  <w:style w:type="character" w:customStyle="1" w:styleId="NagwekZnak1">
    <w:name w:val="Nagłówek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3B79A5"/>
    <w:rPr>
      <w:rFonts w:ascii="Segoe UI" w:eastAsia="Times New Roman" w:hAnsi="Segoe UI" w:cs="Segoe UI" w:hint="default"/>
      <w:sz w:val="18"/>
      <w:szCs w:val="18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StopkaZnak2">
    <w:name w:val="Stopka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locked/>
    <w:rsid w:val="003B79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3B79A5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3Znak2">
    <w:name w:val="Tekst podstawowy 3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16"/>
      <w:szCs w:val="16"/>
      <w:lang w:eastAsia="pl-PL"/>
    </w:rPr>
  </w:style>
  <w:style w:type="character" w:customStyle="1" w:styleId="ZwykytekstZnak2">
    <w:name w:val="Zwykły tekst Znak2"/>
    <w:basedOn w:val="Domylnaczcionkaakapitu"/>
    <w:uiPriority w:val="99"/>
    <w:semiHidden/>
    <w:rsid w:val="003B79A5"/>
    <w:rPr>
      <w:rFonts w:ascii="Consolas" w:eastAsia="Times New Roman" w:hAnsi="Consolas" w:cs="Consolas" w:hint="default"/>
      <w:sz w:val="21"/>
      <w:szCs w:val="21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E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D4DFB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8D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qFormat/>
    <w:rsid w:val="006F430E"/>
    <w:pPr>
      <w:tabs>
        <w:tab w:val="left" w:pos="708"/>
      </w:tabs>
      <w:suppressAutoHyphens/>
      <w:spacing w:line="276" w:lineRule="auto"/>
    </w:pPr>
    <w:rPr>
      <w:rFonts w:ascii="Calibri" w:eastAsia="Lucida Sans Unicode" w:hAnsi="Calibri"/>
    </w:rPr>
  </w:style>
  <w:style w:type="paragraph" w:styleId="Tytu">
    <w:name w:val="Title"/>
    <w:basedOn w:val="Normalny"/>
    <w:link w:val="TytuZnak"/>
    <w:qFormat/>
    <w:rsid w:val="005E02FE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5E02FE"/>
    <w:rPr>
      <w:rFonts w:ascii="Times New Roman" w:eastAsia="Times New Roman" w:hAnsi="Times New Roman" w:cs="Times New Roman"/>
      <w:b/>
      <w:bCs/>
      <w:kern w:val="28"/>
      <w:sz w:val="36"/>
      <w:szCs w:val="3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C9F"/>
    <w:rPr>
      <w:color w:val="605E5C"/>
      <w:shd w:val="clear" w:color="auto" w:fill="E1DFDD"/>
    </w:rPr>
  </w:style>
  <w:style w:type="character" w:customStyle="1" w:styleId="eq0j8">
    <w:name w:val="eq0j8"/>
    <w:basedOn w:val="Domylnaczcionkaakapitu"/>
    <w:rsid w:val="00BC240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paragraph" w:customStyle="1" w:styleId="Domynie">
    <w:name w:val="Domy徑nie"/>
    <w:rsid w:val="00BC2409"/>
    <w:pPr>
      <w:widowControl w:val="0"/>
      <w:suppressAutoHyphens/>
      <w:autoSpaceDE w:val="0"/>
      <w:spacing w:after="0" w:line="288" w:lineRule="auto"/>
    </w:pPr>
    <w:rPr>
      <w:rFonts w:ascii="Tahoma" w:eastAsia="Times New Roman" w:hAnsi="Tahoma" w:cs="Tahoma"/>
      <w:kern w:val="2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288CD-20BA-4867-81F2-D99CEBF0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Wiesława Raszkowska</cp:lastModifiedBy>
  <cp:revision>3</cp:revision>
  <cp:lastPrinted>2025-07-09T08:35:00Z</cp:lastPrinted>
  <dcterms:created xsi:type="dcterms:W3CDTF">2025-07-11T05:47:00Z</dcterms:created>
  <dcterms:modified xsi:type="dcterms:W3CDTF">2025-07-11T05:47:00Z</dcterms:modified>
</cp:coreProperties>
</file>